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6C8F6" w14:textId="19EC48A7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noProof/>
        </w:rPr>
        <w:drawing>
          <wp:inline distT="0" distB="0" distL="0" distR="0" wp14:anchorId="18ABF939" wp14:editId="23BDFC72">
            <wp:extent cx="5940425" cy="83082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08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A5D6E" w14:textId="77777777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392F31C2" w14:textId="77777777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6294AF6C" w14:textId="77777777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7D1ABB2A" w14:textId="77777777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058B40E8" w14:textId="77777777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4A45C77E" w14:textId="610D9DAF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2672B8C" wp14:editId="0A6BF1B5">
            <wp:extent cx="5940425" cy="830825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08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45A02" w14:textId="77777777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0F9DF3D8" w14:textId="77777777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39A05546" w14:textId="77777777" w:rsidR="000A561C" w:rsidRDefault="000A561C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bookmarkStart w:id="0" w:name="_GoBack"/>
      <w:bookmarkEnd w:id="0"/>
    </w:p>
    <w:p w14:paraId="30249400" w14:textId="77777777" w:rsidR="005A45A3" w:rsidRPr="005A45A3" w:rsidRDefault="005A45A3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ОБЛАСТНОЕ ГОСУДАРСТВЕННОЕ БЮДЖЕТНОЕ ПРОФЕССИОНАЛЬНОЕ ОБРАЗОВАТЕЛЬНОЕ УЧРЕЖДЕНИЕ</w:t>
      </w:r>
    </w:p>
    <w:p w14:paraId="064E851E" w14:textId="77777777" w:rsidR="005A45A3" w:rsidRPr="005A45A3" w:rsidRDefault="005A45A3" w:rsidP="005A45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«КРИВОШЕИНСКИЙ АГРОПРОМЫШЛЕННЫЙ ТЕХНИКУМ»</w:t>
      </w:r>
    </w:p>
    <w:p w14:paraId="0D557D75" w14:textId="77777777" w:rsidR="005A45A3" w:rsidRPr="005A45A3" w:rsidRDefault="005A45A3" w:rsidP="005A45A3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3BAB5C4" w14:textId="77777777" w:rsidR="005A45A3" w:rsidRPr="005A45A3" w:rsidRDefault="005A45A3" w:rsidP="005A45A3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DBE5E3" w14:textId="77777777" w:rsidR="005A45A3" w:rsidRPr="005A45A3" w:rsidRDefault="005A45A3" w:rsidP="005A45A3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0F0C75" w14:textId="77777777" w:rsidR="005A45A3" w:rsidRPr="005A45A3" w:rsidRDefault="005A45A3" w:rsidP="005A45A3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5DB9EB" w14:textId="77777777" w:rsidR="005A45A3" w:rsidRPr="005A45A3" w:rsidRDefault="005A45A3" w:rsidP="005A45A3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14:paraId="55B26F45" w14:textId="36D6F1E7" w:rsidR="005A45A3" w:rsidRPr="005A45A3" w:rsidRDefault="00D603C7" w:rsidP="005A45A3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="005A45A3" w:rsidRPr="005A45A3">
        <w:rPr>
          <w:rFonts w:ascii="Times New Roman" w:eastAsia="Times New Roman" w:hAnsi="Times New Roman" w:cs="Times New Roman"/>
          <w:sz w:val="28"/>
          <w:szCs w:val="28"/>
        </w:rPr>
        <w:t xml:space="preserve"> Директор техникума</w:t>
      </w:r>
    </w:p>
    <w:p w14:paraId="3963907E" w14:textId="77777777" w:rsidR="005A45A3" w:rsidRPr="005A45A3" w:rsidRDefault="005A45A3" w:rsidP="005A45A3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sz w:val="28"/>
          <w:szCs w:val="28"/>
        </w:rPr>
        <w:t>__________Н.Н. Сайнакова</w:t>
      </w:r>
    </w:p>
    <w:p w14:paraId="3BAB173A" w14:textId="1363A7EE" w:rsidR="005A45A3" w:rsidRPr="005A45A3" w:rsidRDefault="005A45A3" w:rsidP="005A45A3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sz w:val="28"/>
          <w:szCs w:val="28"/>
        </w:rPr>
        <w:tab/>
      </w:r>
      <w:r w:rsidRPr="005A45A3">
        <w:rPr>
          <w:rFonts w:ascii="Times New Roman" w:eastAsia="Times New Roman" w:hAnsi="Times New Roman" w:cs="Times New Roman"/>
          <w:sz w:val="28"/>
          <w:szCs w:val="28"/>
        </w:rPr>
        <w:tab/>
        <w:t>«_____»____________202</w:t>
      </w:r>
      <w:r w:rsidR="00D603C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A45A3">
        <w:rPr>
          <w:rFonts w:ascii="Times New Roman" w:eastAsia="Times New Roman" w:hAnsi="Times New Roman" w:cs="Times New Roman"/>
          <w:sz w:val="28"/>
          <w:szCs w:val="28"/>
        </w:rPr>
        <w:t xml:space="preserve">г </w:t>
      </w:r>
    </w:p>
    <w:p w14:paraId="2DA6E3AA" w14:textId="77777777" w:rsidR="005A45A3" w:rsidRPr="005A45A3" w:rsidRDefault="005A45A3" w:rsidP="005A45A3">
      <w:pPr>
        <w:spacing w:after="0" w:line="240" w:lineRule="auto"/>
        <w:ind w:left="39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78B131" w14:textId="77777777" w:rsidR="005A45A3" w:rsidRPr="005A45A3" w:rsidRDefault="005A45A3" w:rsidP="005A4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32AD19" w14:textId="77777777" w:rsidR="005A45A3" w:rsidRPr="005A45A3" w:rsidRDefault="005A45A3" w:rsidP="005A45A3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275B25" w14:textId="77777777" w:rsidR="005A45A3" w:rsidRPr="005A45A3" w:rsidRDefault="005A45A3" w:rsidP="005A45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E063B8" w14:textId="77777777" w:rsidR="005A45A3" w:rsidRPr="005A45A3" w:rsidRDefault="005A45A3" w:rsidP="005A45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5E7C6A" w14:textId="77777777" w:rsidR="005A45A3" w:rsidRPr="005A45A3" w:rsidRDefault="005A45A3" w:rsidP="005A4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D79791" w14:textId="77777777" w:rsidR="005A45A3" w:rsidRPr="005A45A3" w:rsidRDefault="005A45A3" w:rsidP="005A45A3">
      <w:pPr>
        <w:keepNext/>
        <w:keepLines/>
        <w:spacing w:before="200" w:after="0" w:line="240" w:lineRule="auto"/>
        <w:ind w:right="-28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РАБОЧАЯ ПРОГРАММа УЧЕБЕНОЙ ДИСЦИПЛИНЫ</w:t>
      </w:r>
    </w:p>
    <w:p w14:paraId="19DE8433" w14:textId="77777777" w:rsidR="005A45A3" w:rsidRPr="005A45A3" w:rsidRDefault="005A45A3" w:rsidP="005A4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824902" w14:textId="47546899" w:rsidR="005A45A3" w:rsidRPr="005A45A3" w:rsidRDefault="0096393E" w:rsidP="005A4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ОУД.10 </w:t>
      </w:r>
      <w:r w:rsidR="005A45A3">
        <w:rPr>
          <w:rFonts w:ascii="Times New Roman" w:eastAsia="Times New Roman" w:hAnsi="Times New Roman" w:cs="Times New Roman"/>
          <w:b/>
          <w:sz w:val="28"/>
          <w:szCs w:val="28"/>
        </w:rPr>
        <w:t>ГЕОГРАФИЯ</w:t>
      </w:r>
    </w:p>
    <w:p w14:paraId="09379936" w14:textId="77777777" w:rsidR="005A45A3" w:rsidRPr="005A45A3" w:rsidRDefault="005A45A3" w:rsidP="005A4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FD6B09" w14:textId="77777777" w:rsidR="005A45A3" w:rsidRPr="005A45A3" w:rsidRDefault="005A45A3" w:rsidP="005A45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FFF782" w14:textId="268D79F8" w:rsidR="005A45A3" w:rsidRPr="005A45A3" w:rsidRDefault="005A45A3" w:rsidP="005A45A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45A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                            </w:t>
      </w:r>
      <w:r w:rsidR="009639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Профессия</w:t>
      </w:r>
      <w:r w:rsidRPr="005A45A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5A45A3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="00D603C7">
        <w:rPr>
          <w:rFonts w:ascii="Times New Roman" w:eastAsia="Times New Roman" w:hAnsi="Times New Roman" w:cs="Times New Roman"/>
          <w:i/>
          <w:sz w:val="28"/>
          <w:szCs w:val="28"/>
        </w:rPr>
        <w:t>5.01.26</w:t>
      </w:r>
      <w:r w:rsidRPr="005A45A3">
        <w:rPr>
          <w:rFonts w:ascii="Times New Roman" w:eastAsia="Times New Roman" w:hAnsi="Times New Roman" w:cs="Times New Roman"/>
          <w:i/>
          <w:sz w:val="28"/>
          <w:szCs w:val="28"/>
        </w:rPr>
        <w:t xml:space="preserve"> «Мастер </w:t>
      </w:r>
      <w:r w:rsidR="00D603C7">
        <w:rPr>
          <w:rFonts w:ascii="Times New Roman" w:eastAsia="Times New Roman" w:hAnsi="Times New Roman" w:cs="Times New Roman"/>
          <w:i/>
          <w:sz w:val="28"/>
          <w:szCs w:val="28"/>
        </w:rPr>
        <w:t>растениеводства</w:t>
      </w:r>
      <w:r w:rsidRPr="005A45A3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14:paraId="0EC71BC2" w14:textId="77777777" w:rsidR="005A45A3" w:rsidRPr="005A45A3" w:rsidRDefault="005A45A3" w:rsidP="005A45A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14:paraId="078099C0" w14:textId="77777777" w:rsidR="005A45A3" w:rsidRPr="005A45A3" w:rsidRDefault="005A45A3" w:rsidP="005A45A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14:paraId="783ED16A" w14:textId="77777777" w:rsidR="005A45A3" w:rsidRDefault="005A45A3" w:rsidP="005A45A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14:paraId="22BC8E2C" w14:textId="77777777" w:rsidR="0096393E" w:rsidRDefault="0096393E" w:rsidP="005A45A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14:paraId="3C6BEECC" w14:textId="77777777" w:rsidR="0096393E" w:rsidRPr="005A45A3" w:rsidRDefault="0096393E" w:rsidP="005A4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F4CD64" w14:textId="77777777" w:rsidR="005A45A3" w:rsidRPr="005A45A3" w:rsidRDefault="005A45A3" w:rsidP="005A4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782ECC" w14:textId="77777777" w:rsidR="005A45A3" w:rsidRPr="005A45A3" w:rsidRDefault="005A45A3" w:rsidP="005A45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A82E29" w14:textId="77777777" w:rsidR="005A45A3" w:rsidRPr="005A45A3" w:rsidRDefault="005A45A3" w:rsidP="005A45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FFC404" w14:textId="77777777" w:rsidR="005A45A3" w:rsidRPr="005A45A3" w:rsidRDefault="005A45A3" w:rsidP="005A45A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0FC7A9" w14:textId="77777777" w:rsidR="005A45A3" w:rsidRPr="005A45A3" w:rsidRDefault="005A45A3" w:rsidP="005A45A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6B821F" w14:textId="77777777" w:rsidR="005A45A3" w:rsidRPr="005A45A3" w:rsidRDefault="005A45A3" w:rsidP="005A45A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6BD665" w14:textId="77777777" w:rsidR="005A45A3" w:rsidRPr="005A45A3" w:rsidRDefault="005A45A3" w:rsidP="005A45A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F0CD9B4" w14:textId="77777777" w:rsidR="005A45A3" w:rsidRDefault="005A45A3" w:rsidP="005A45A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B088F48" w14:textId="77777777" w:rsidR="005A45A3" w:rsidRDefault="005A45A3" w:rsidP="005A45A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4423A5" w14:textId="77777777" w:rsidR="00D603C7" w:rsidRPr="005A45A3" w:rsidRDefault="00D603C7" w:rsidP="005A45A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6D7C2C" w14:textId="6D5FC637" w:rsidR="005A45A3" w:rsidRPr="005A45A3" w:rsidRDefault="00D603C7" w:rsidP="005A45A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Кривошеино 2024</w:t>
      </w:r>
    </w:p>
    <w:p w14:paraId="62F46CB3" w14:textId="77777777" w:rsidR="00D603C7" w:rsidRPr="00D603C7" w:rsidRDefault="0096393E" w:rsidP="00D603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 w:cs="Times New Roman"/>
          <w:sz w:val="28"/>
          <w:szCs w:val="28"/>
        </w:rPr>
      </w:pPr>
      <w:r w:rsidRPr="00D603C7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Pr="00D603C7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D603C7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СПО) по </w:t>
      </w:r>
      <w:r w:rsidR="00D603C7" w:rsidRPr="00D603C7">
        <w:rPr>
          <w:rFonts w:ascii="Times New Roman" w:hAnsi="Times New Roman" w:cs="Times New Roman"/>
          <w:sz w:val="28"/>
          <w:szCs w:val="28"/>
        </w:rPr>
        <w:t xml:space="preserve">профессии 35.01.26 «Мастер растениеводства», утвержденного приказом </w:t>
      </w:r>
      <w:proofErr w:type="spellStart"/>
      <w:r w:rsidR="00D603C7" w:rsidRPr="00D603C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D603C7" w:rsidRPr="00D603C7">
        <w:rPr>
          <w:rFonts w:ascii="Times New Roman" w:hAnsi="Times New Roman" w:cs="Times New Roman"/>
          <w:sz w:val="28"/>
          <w:szCs w:val="28"/>
        </w:rPr>
        <w:t xml:space="preserve"> России № 361 от 25.05.2022г. </w:t>
      </w:r>
    </w:p>
    <w:p w14:paraId="752B2294" w14:textId="48CFB235" w:rsidR="0096393E" w:rsidRDefault="0096393E" w:rsidP="00D603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– разработчик: ОГБПОУ «Кривошеинский агропромышленный  техникум».</w:t>
      </w:r>
    </w:p>
    <w:p w14:paraId="3BBD3DFE" w14:textId="77777777" w:rsidR="005A45A3" w:rsidRPr="005A45A3" w:rsidRDefault="005A45A3" w:rsidP="005A4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D1D84FE" w14:textId="77777777" w:rsidR="005A45A3" w:rsidRPr="005A45A3" w:rsidRDefault="005A45A3" w:rsidP="005A45A3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EACA9D3" w14:textId="77777777" w:rsidR="005A45A3" w:rsidRPr="005A45A3" w:rsidRDefault="005A45A3" w:rsidP="005A4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FBCF2F" w14:textId="395267AA" w:rsidR="005A45A3" w:rsidRPr="005A45A3" w:rsidRDefault="005A45A3" w:rsidP="005A4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sz w:val="28"/>
          <w:szCs w:val="28"/>
        </w:rPr>
        <w:t xml:space="preserve">Автор:                       </w:t>
      </w:r>
      <w:r w:rsidR="0096393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5A4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393E">
        <w:rPr>
          <w:rFonts w:ascii="Times New Roman" w:eastAsia="Times New Roman" w:hAnsi="Times New Roman" w:cs="Times New Roman"/>
          <w:sz w:val="28"/>
          <w:szCs w:val="28"/>
        </w:rPr>
        <w:t>Н.Л. Ващенко, преподаватель техникума</w:t>
      </w:r>
      <w:r w:rsidRPr="005A45A3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14:paraId="5747F525" w14:textId="77777777" w:rsidR="005A45A3" w:rsidRPr="005A45A3" w:rsidRDefault="005A45A3" w:rsidP="005A4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9479AF" w14:textId="77777777" w:rsidR="005A45A3" w:rsidRPr="005A45A3" w:rsidRDefault="005A45A3" w:rsidP="005A45A3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sz w:val="28"/>
          <w:szCs w:val="28"/>
        </w:rPr>
        <w:t>Согласовано:                          А.В. Татарникова, методист техникума</w:t>
      </w:r>
    </w:p>
    <w:p w14:paraId="210D33CD" w14:textId="77777777" w:rsidR="005A45A3" w:rsidRPr="005A45A3" w:rsidRDefault="005A45A3" w:rsidP="005A45A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288F174" w14:textId="77777777" w:rsidR="005A45A3" w:rsidRPr="005A45A3" w:rsidRDefault="005A45A3" w:rsidP="005A45A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A3A88A" w14:textId="77777777" w:rsidR="005A45A3" w:rsidRPr="005A45A3" w:rsidRDefault="005A45A3" w:rsidP="005A45A3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2C51410" w14:textId="77777777" w:rsidR="00B97AA6" w:rsidRPr="005A45A3" w:rsidRDefault="00B97AA6" w:rsidP="00B97AA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</w:t>
      </w:r>
    </w:p>
    <w:p w14:paraId="1D9F8A06" w14:textId="77777777" w:rsidR="00B97AA6" w:rsidRPr="005A45A3" w:rsidRDefault="00B97AA6" w:rsidP="00B97AA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sz w:val="28"/>
          <w:szCs w:val="28"/>
        </w:rPr>
        <w:t>Методического объединения преподавателей техникума</w:t>
      </w:r>
    </w:p>
    <w:p w14:paraId="0C7EC45A" w14:textId="4DA655F7" w:rsidR="00B97AA6" w:rsidRPr="005A45A3" w:rsidRDefault="00B97AA6" w:rsidP="00B97AA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sz w:val="28"/>
          <w:szCs w:val="28"/>
        </w:rPr>
        <w:t>Протокол №__________от______________202</w:t>
      </w:r>
      <w:r w:rsidR="00D603C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A45A3"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763F5EB3" w14:textId="77777777" w:rsidR="00B97AA6" w:rsidRPr="005A45A3" w:rsidRDefault="00B97AA6" w:rsidP="00B97AA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A45A3">
        <w:rPr>
          <w:rFonts w:ascii="Times New Roman" w:eastAsia="Times New Roman" w:hAnsi="Times New Roman" w:cs="Times New Roman"/>
          <w:sz w:val="28"/>
          <w:szCs w:val="28"/>
        </w:rPr>
        <w:t>Руководитель МО_________________Х.А. Попова</w:t>
      </w:r>
    </w:p>
    <w:p w14:paraId="63856EDA" w14:textId="77777777" w:rsidR="005A45A3" w:rsidRPr="005A45A3" w:rsidRDefault="005A45A3" w:rsidP="005A45A3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0FA8E4B" w14:textId="77777777" w:rsidR="005A45A3" w:rsidRPr="005A45A3" w:rsidRDefault="005A45A3" w:rsidP="005A45A3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73198B4" w14:textId="77777777" w:rsidR="005A45A3" w:rsidRPr="005A45A3" w:rsidRDefault="005A45A3" w:rsidP="005A45A3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4BC19D7" w14:textId="77777777" w:rsidR="005A45A3" w:rsidRPr="005A45A3" w:rsidRDefault="005A45A3" w:rsidP="005A45A3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F382F09" w14:textId="77777777" w:rsidR="005A45A3" w:rsidRPr="005A45A3" w:rsidRDefault="005A45A3" w:rsidP="005A45A3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971559F" w14:textId="77777777" w:rsidR="005A45A3" w:rsidRPr="005A45A3" w:rsidRDefault="005A45A3" w:rsidP="005A45A3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BEE7738" w14:textId="77777777" w:rsidR="00AE675C" w:rsidRPr="00AE675C" w:rsidRDefault="00AE675C" w:rsidP="00AE67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660A3F8" w14:textId="77777777" w:rsidR="00AE675C" w:rsidRDefault="00AE675C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447F280D" w14:textId="77777777" w:rsidR="005A45A3" w:rsidRDefault="005A45A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022316A0" w14:textId="77777777" w:rsidR="00D603C7" w:rsidRDefault="00D603C7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1727986C" w14:textId="77777777" w:rsidR="00D603C7" w:rsidRDefault="00D603C7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650F25BA" w14:textId="77777777" w:rsidR="00D603C7" w:rsidRDefault="00D603C7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11272DC9" w14:textId="77777777" w:rsidR="00D603C7" w:rsidRDefault="00D603C7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27142A00" w14:textId="77777777" w:rsidR="00D603C7" w:rsidRDefault="00D603C7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5D305516" w14:textId="77777777" w:rsidR="005A45A3" w:rsidRDefault="005A45A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14:paraId="223D0915" w14:textId="77777777" w:rsidR="005A45A3" w:rsidRPr="00AE675C" w:rsidRDefault="005A45A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570"/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603C7" w:rsidRPr="00AE675C" w14:paraId="2F352BD8" w14:textId="77777777" w:rsidTr="00D603C7">
        <w:tc>
          <w:tcPr>
            <w:tcW w:w="7668" w:type="dxa"/>
          </w:tcPr>
          <w:p w14:paraId="1A92272C" w14:textId="024E4374" w:rsidR="00D603C7" w:rsidRPr="00AE675C" w:rsidRDefault="00D603C7" w:rsidP="00D603C7">
            <w:pPr>
              <w:keepNext/>
              <w:autoSpaceDE w:val="0"/>
              <w:autoSpaceDN w:val="0"/>
              <w:ind w:left="284"/>
              <w:jc w:val="center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03" w:type="dxa"/>
          </w:tcPr>
          <w:p w14:paraId="73F593D4" w14:textId="0F7E7490" w:rsidR="00D603C7" w:rsidRPr="00AE675C" w:rsidRDefault="00D603C7" w:rsidP="00D6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603C7" w:rsidRPr="00AE675C" w14:paraId="57FC5BFA" w14:textId="77777777" w:rsidTr="003F3508">
        <w:tc>
          <w:tcPr>
            <w:tcW w:w="7668" w:type="dxa"/>
          </w:tcPr>
          <w:p w14:paraId="25DFD2D0" w14:textId="77777777" w:rsidR="00D603C7" w:rsidRPr="00AE675C" w:rsidRDefault="00D603C7" w:rsidP="00D603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14:paraId="16A74B22" w14:textId="77777777" w:rsidR="00D603C7" w:rsidRPr="00AE675C" w:rsidRDefault="00D603C7" w:rsidP="00D60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14:paraId="2AFA1B77" w14:textId="77777777" w:rsidR="00D603C7" w:rsidRPr="00AE675C" w:rsidRDefault="00D603C7" w:rsidP="00D6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03C7" w:rsidRPr="00AE675C" w14:paraId="3F91B080" w14:textId="77777777" w:rsidTr="003F3508">
        <w:tc>
          <w:tcPr>
            <w:tcW w:w="7668" w:type="dxa"/>
          </w:tcPr>
          <w:p w14:paraId="0761650F" w14:textId="77777777" w:rsidR="00D603C7" w:rsidRPr="00AE675C" w:rsidRDefault="00D603C7" w:rsidP="00D603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3E6E9EC1" w14:textId="77777777" w:rsidR="00D603C7" w:rsidRPr="00AE675C" w:rsidRDefault="00D603C7" w:rsidP="00D603C7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34CD35B2" w14:textId="77777777" w:rsidR="00D603C7" w:rsidRPr="00AE675C" w:rsidRDefault="00D603C7" w:rsidP="00D6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03C7" w:rsidRPr="00AE675C" w14:paraId="035ACFD0" w14:textId="77777777" w:rsidTr="003F3508">
        <w:trPr>
          <w:trHeight w:val="670"/>
        </w:trPr>
        <w:tc>
          <w:tcPr>
            <w:tcW w:w="7668" w:type="dxa"/>
          </w:tcPr>
          <w:p w14:paraId="532CF93D" w14:textId="77777777" w:rsidR="00D603C7" w:rsidRPr="00AE675C" w:rsidRDefault="00D603C7" w:rsidP="00D603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условия реализации рабочей программы учебной дисциплины</w:t>
            </w:r>
          </w:p>
          <w:p w14:paraId="7F6271B9" w14:textId="77777777" w:rsidR="00D603C7" w:rsidRPr="00AE675C" w:rsidRDefault="00D603C7" w:rsidP="00D603C7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7EB1BADE" w14:textId="77777777" w:rsidR="00D603C7" w:rsidRPr="00AE675C" w:rsidRDefault="00D603C7" w:rsidP="00D6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603C7" w:rsidRPr="00AE675C" w14:paraId="366CA831" w14:textId="77777777" w:rsidTr="003F3508">
        <w:tc>
          <w:tcPr>
            <w:tcW w:w="7668" w:type="dxa"/>
          </w:tcPr>
          <w:p w14:paraId="4DE30719" w14:textId="77777777" w:rsidR="00D603C7" w:rsidRPr="00AE675C" w:rsidRDefault="00D603C7" w:rsidP="00D603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19942E30" w14:textId="77777777" w:rsidR="00D603C7" w:rsidRPr="00AE675C" w:rsidRDefault="00D603C7" w:rsidP="00D603C7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64BCB4B0" w14:textId="77777777" w:rsidR="00D603C7" w:rsidRPr="00AE675C" w:rsidRDefault="00D603C7" w:rsidP="00D60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017D3AFE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C4CD7EC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B0454AC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0312AEB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9484A85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55F9F4B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06EC4F5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486B422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EB960FA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CA54EC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528D68C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ABB9984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9FD42EE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3FD8678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01C738C" w14:textId="77777777" w:rsid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ABAD987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D37BEE0" w14:textId="77777777" w:rsidR="00AE675C" w:rsidRPr="00AE675C" w:rsidRDefault="00AE675C" w:rsidP="00AE675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EA25F02" w14:textId="77777777" w:rsidR="00AE675C" w:rsidRPr="00AE675C" w:rsidRDefault="00AE675C" w:rsidP="00AE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675C">
        <w:rPr>
          <w:rFonts w:ascii="Times New Roman" w:hAnsi="Times New Roman" w:cs="Times New Roman"/>
          <w:b/>
          <w:caps/>
          <w:sz w:val="24"/>
          <w:szCs w:val="24"/>
        </w:rPr>
        <w:t>1. паспорт рабочей ПРОГРАММЫ УЧЕБНОЙ ДИСЦИПЛИНЫ</w:t>
      </w:r>
    </w:p>
    <w:p w14:paraId="26239C15" w14:textId="77777777" w:rsidR="00AE675C" w:rsidRPr="005A45A3" w:rsidRDefault="005A45A3" w:rsidP="005A4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5A3">
        <w:rPr>
          <w:rFonts w:ascii="Times New Roman" w:hAnsi="Times New Roman" w:cs="Times New Roman"/>
          <w:b/>
          <w:sz w:val="24"/>
          <w:szCs w:val="24"/>
        </w:rPr>
        <w:t>ГЕОГРАФИЯ</w:t>
      </w:r>
    </w:p>
    <w:p w14:paraId="3F2788A0" w14:textId="77777777" w:rsidR="00AE675C" w:rsidRPr="00AE675C" w:rsidRDefault="00AE675C" w:rsidP="005A4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75C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14:paraId="6AB14866" w14:textId="77777777" w:rsidR="009256DA" w:rsidRDefault="005A45A3" w:rsidP="005A45A3">
      <w:pPr>
        <w:pStyle w:val="a5"/>
        <w:spacing w:line="276" w:lineRule="auto"/>
        <w:rPr>
          <w:sz w:val="28"/>
        </w:rPr>
      </w:pPr>
      <w:r>
        <w:rPr>
          <w:rFonts w:ascii="Times New Roman" w:hAnsi="Times New Roman" w:cs="Times New Roman"/>
          <w:sz w:val="24"/>
          <w:szCs w:val="24"/>
        </w:rPr>
        <w:t>Рабочая</w:t>
      </w:r>
      <w:r w:rsidR="008F703A">
        <w:rPr>
          <w:rFonts w:ascii="Times New Roman" w:hAnsi="Times New Roman" w:cs="Times New Roman"/>
          <w:sz w:val="24"/>
          <w:szCs w:val="24"/>
        </w:rPr>
        <w:t xml:space="preserve"> </w:t>
      </w:r>
      <w:r w:rsidR="00AE675C" w:rsidRPr="00AE675C">
        <w:rPr>
          <w:rFonts w:ascii="Times New Roman" w:hAnsi="Times New Roman" w:cs="Times New Roman"/>
          <w:sz w:val="24"/>
          <w:szCs w:val="24"/>
        </w:rPr>
        <w:t xml:space="preserve"> программа учебной дисциплины </w:t>
      </w:r>
      <w:r w:rsidR="008F703A">
        <w:rPr>
          <w:rFonts w:ascii="Times New Roman" w:hAnsi="Times New Roman" w:cs="Times New Roman"/>
          <w:sz w:val="24"/>
          <w:szCs w:val="24"/>
        </w:rPr>
        <w:t xml:space="preserve">«География» </w:t>
      </w:r>
      <w:r w:rsidR="00AE675C" w:rsidRPr="00AE675C">
        <w:rPr>
          <w:rFonts w:ascii="Times New Roman" w:hAnsi="Times New Roman" w:cs="Times New Roman"/>
          <w:sz w:val="24"/>
          <w:szCs w:val="24"/>
        </w:rPr>
        <w:t>является частью основной профессиональной образовательной программы в соответствии с ФГОС СПО по специальностям</w:t>
      </w:r>
      <w:r w:rsidR="009256DA" w:rsidRPr="009256DA">
        <w:rPr>
          <w:sz w:val="28"/>
        </w:rPr>
        <w:t xml:space="preserve"> </w:t>
      </w:r>
      <w:r w:rsidR="009256DA">
        <w:rPr>
          <w:sz w:val="28"/>
        </w:rPr>
        <w:t xml:space="preserve"> </w:t>
      </w:r>
    </w:p>
    <w:p w14:paraId="2E336EF0" w14:textId="77777777" w:rsidR="008F703A" w:rsidRDefault="008F703A" w:rsidP="005A45A3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F703A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учебной дисциплины «География» может быть использована в дополнительном  профессиональном  образовании в рамках реализации   программ по другим  специальностям СПО </w:t>
      </w:r>
    </w:p>
    <w:p w14:paraId="0633A6A9" w14:textId="77777777" w:rsidR="005A45A3" w:rsidRDefault="005A45A3" w:rsidP="005A45A3">
      <w:pPr>
        <w:pStyle w:val="a5"/>
        <w:spacing w:line="276" w:lineRule="auto"/>
        <w:rPr>
          <w:sz w:val="28"/>
        </w:rPr>
      </w:pPr>
    </w:p>
    <w:p w14:paraId="068D6116" w14:textId="77777777" w:rsidR="008A3DD4" w:rsidRPr="008A3DD4" w:rsidRDefault="00AE675C" w:rsidP="005A45A3">
      <w:pPr>
        <w:pStyle w:val="a5"/>
        <w:spacing w:line="276" w:lineRule="auto"/>
        <w:rPr>
          <w:rFonts w:ascii="Times New Roman" w:eastAsia="Times New Roman" w:hAnsi="Times New Roman" w:cs="Times New Roman"/>
          <w:sz w:val="24"/>
        </w:rPr>
      </w:pPr>
      <w:r w:rsidRPr="00C57162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="008A3DD4" w:rsidRPr="008A3DD4">
        <w:t xml:space="preserve"> </w:t>
      </w:r>
      <w:r w:rsidR="008A3DD4">
        <w:rPr>
          <w:rFonts w:ascii="Times New Roman" w:eastAsia="Times New Roman" w:hAnsi="Times New Roman" w:cs="Times New Roman"/>
          <w:sz w:val="24"/>
        </w:rPr>
        <w:t>у</w:t>
      </w:r>
      <w:r w:rsidR="008A3DD4" w:rsidRPr="008A3DD4">
        <w:rPr>
          <w:rFonts w:ascii="Times New Roman" w:eastAsia="Times New Roman" w:hAnsi="Times New Roman" w:cs="Times New Roman"/>
          <w:sz w:val="24"/>
        </w:rPr>
        <w:t xml:space="preserve">чебная дисциплина география относится к базовым дисциплинам </w:t>
      </w:r>
    </w:p>
    <w:p w14:paraId="78D24B9A" w14:textId="77777777" w:rsidR="008A3DD4" w:rsidRPr="008A3DD4" w:rsidRDefault="008A3DD4" w:rsidP="005A45A3">
      <w:pPr>
        <w:pStyle w:val="a5"/>
        <w:spacing w:line="276" w:lineRule="auto"/>
        <w:rPr>
          <w:rFonts w:ascii="Times New Roman" w:eastAsia="Times New Roman" w:hAnsi="Times New Roman" w:cs="Times New Roman"/>
          <w:sz w:val="24"/>
        </w:rPr>
      </w:pPr>
      <w:r w:rsidRPr="008A3DD4">
        <w:rPr>
          <w:rFonts w:ascii="Times New Roman" w:eastAsia="Times New Roman" w:hAnsi="Times New Roman" w:cs="Times New Roman"/>
          <w:sz w:val="24"/>
        </w:rPr>
        <w:t>общеобразовательного цикла.</w:t>
      </w:r>
    </w:p>
    <w:p w14:paraId="36AB3F25" w14:textId="77777777" w:rsidR="00AE675C" w:rsidRPr="00AE675C" w:rsidRDefault="00AE675C" w:rsidP="005A45A3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75C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                                   </w:t>
      </w:r>
    </w:p>
    <w:p w14:paraId="62A22D01" w14:textId="77777777" w:rsidR="00AE675C" w:rsidRPr="00AE675C" w:rsidRDefault="00AE675C" w:rsidP="005A4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E675C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14:paraId="02A572E8" w14:textId="77777777" w:rsidR="008A3DD4" w:rsidRPr="00C57162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7162">
        <w:rPr>
          <w:rFonts w:ascii="Times New Roman" w:eastAsia="Times New Roman" w:hAnsi="Times New Roman" w:cs="Times New Roman"/>
          <w:i/>
          <w:sz w:val="24"/>
          <w:szCs w:val="24"/>
        </w:rPr>
        <w:t>В результате освоения учебной дисциплины обучающийся должен уметь:</w:t>
      </w:r>
    </w:p>
    <w:p w14:paraId="2035E535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>определять и сравнивать по разным источникам информации географические тенденции развития природных, социально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экономических и </w:t>
      </w:r>
      <w:proofErr w:type="spellStart"/>
      <w:r w:rsidRPr="008A3DD4">
        <w:rPr>
          <w:rFonts w:ascii="Times New Roman" w:eastAsia="Times New Roman" w:hAnsi="Times New Roman" w:cs="Times New Roman"/>
          <w:sz w:val="24"/>
          <w:szCs w:val="24"/>
        </w:rPr>
        <w:t>геоэкологических</w:t>
      </w:r>
      <w:proofErr w:type="spellEnd"/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 объектов, процессов и явлений; </w:t>
      </w:r>
    </w:p>
    <w:p w14:paraId="4EA6DB34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оценивать и объяснять </w:t>
      </w:r>
      <w:proofErr w:type="spellStart"/>
      <w:r w:rsidRPr="008A3DD4">
        <w:rPr>
          <w:rFonts w:ascii="Times New Roman" w:eastAsia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</w:t>
      </w:r>
    </w:p>
    <w:p w14:paraId="7234262A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>применять разнообразные источники географической информации для</w:t>
      </w:r>
      <w:r w:rsidR="00C571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DD4">
        <w:rPr>
          <w:rFonts w:ascii="Times New Roman" w:eastAsia="Times New Roman" w:hAnsi="Times New Roman" w:cs="Times New Roman"/>
          <w:sz w:val="24"/>
          <w:szCs w:val="24"/>
        </w:rPr>
        <w:t>проведения наблюдений за природными, социально</w:t>
      </w:r>
    </w:p>
    <w:p w14:paraId="55A91603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-экономическими и </w:t>
      </w:r>
      <w:proofErr w:type="spellStart"/>
      <w:r w:rsidRPr="008A3DD4">
        <w:rPr>
          <w:rFonts w:ascii="Times New Roman" w:eastAsia="Times New Roman" w:hAnsi="Times New Roman" w:cs="Times New Roman"/>
          <w:sz w:val="24"/>
          <w:szCs w:val="24"/>
        </w:rPr>
        <w:t>геоэкологическими</w:t>
      </w:r>
      <w:proofErr w:type="spellEnd"/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 объектами, процессами и явлениями, их изменениями под влиянием разнообразных факторов; </w:t>
      </w:r>
    </w:p>
    <w:p w14:paraId="52BE5B90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 </w:t>
      </w:r>
    </w:p>
    <w:p w14:paraId="6BCB816C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>сопоставлять</w:t>
      </w:r>
      <w:r w:rsidR="00C571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географические карты различной тематики; </w:t>
      </w:r>
    </w:p>
    <w:p w14:paraId="7930EB77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знания и умения в практической де</w:t>
      </w:r>
      <w:r w:rsidR="00C57162">
        <w:rPr>
          <w:rFonts w:ascii="Times New Roman" w:eastAsia="Times New Roman" w:hAnsi="Times New Roman" w:cs="Times New Roman"/>
          <w:sz w:val="24"/>
          <w:szCs w:val="24"/>
        </w:rPr>
        <w:t>ятельности и повседневной жизни;</w:t>
      </w:r>
    </w:p>
    <w:p w14:paraId="64C62F56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для выявления и объяснения географических аспектов различных текущих событий и ситуаций; </w:t>
      </w:r>
    </w:p>
    <w:p w14:paraId="2212E0DE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>нахождения и применения географической информации, включая</w:t>
      </w:r>
      <w:r w:rsidR="00C571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</w:t>
      </w:r>
      <w:r w:rsidRPr="008A3D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 геоэкономической ситуации в России, других странах и регионах мира, тенденций их возможного развития; </w:t>
      </w:r>
    </w:p>
    <w:p w14:paraId="49496A55" w14:textId="77777777" w:rsidR="008A3DD4" w:rsidRPr="008A3DD4" w:rsidRDefault="008A3DD4" w:rsidP="005A45A3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 </w:t>
      </w:r>
    </w:p>
    <w:p w14:paraId="208115DF" w14:textId="77777777" w:rsidR="008A3DD4" w:rsidRPr="00C57162" w:rsidRDefault="008A3DD4" w:rsidP="000106C2">
      <w:pPr>
        <w:pStyle w:val="a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7162">
        <w:rPr>
          <w:rFonts w:ascii="Times New Roman" w:eastAsia="Times New Roman" w:hAnsi="Times New Roman" w:cs="Times New Roman"/>
          <w:i/>
          <w:sz w:val="24"/>
          <w:szCs w:val="24"/>
        </w:rPr>
        <w:t>В результате освоения учебной дисциплины обучающийся должен знать:</w:t>
      </w:r>
    </w:p>
    <w:p w14:paraId="1330E16F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основные географические понятия и термины; традиционные и новые методы географических исследований; </w:t>
      </w:r>
    </w:p>
    <w:p w14:paraId="5545157F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особенности размещения основных видов природных ресурсов, их главные </w:t>
      </w:r>
    </w:p>
    <w:p w14:paraId="56568F7D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 </w:t>
      </w:r>
    </w:p>
    <w:p w14:paraId="51CB8CE5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 </w:t>
      </w:r>
    </w:p>
    <w:p w14:paraId="08E908E8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8A3DD4">
        <w:rPr>
          <w:rFonts w:ascii="Times New Roman" w:eastAsia="Times New Roman" w:hAnsi="Times New Roman" w:cs="Times New Roman"/>
          <w:sz w:val="24"/>
          <w:szCs w:val="24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труда.</w:t>
      </w:r>
    </w:p>
    <w:p w14:paraId="6F076C58" w14:textId="77777777" w:rsidR="008A3DD4" w:rsidRPr="00C57162" w:rsidRDefault="008A3DD4" w:rsidP="000106C2">
      <w:pPr>
        <w:pStyle w:val="a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7162">
        <w:rPr>
          <w:rFonts w:ascii="Times New Roman" w:eastAsia="Times New Roman" w:hAnsi="Times New Roman" w:cs="Times New Roman"/>
          <w:i/>
          <w:sz w:val="24"/>
          <w:szCs w:val="24"/>
        </w:rPr>
        <w:t>Обучающийся должен</w:t>
      </w:r>
      <w:r w:rsidR="00C57162" w:rsidRPr="00C5716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57162">
        <w:rPr>
          <w:rFonts w:ascii="Times New Roman" w:eastAsia="Times New Roman" w:hAnsi="Times New Roman" w:cs="Times New Roman"/>
          <w:i/>
          <w:sz w:val="24"/>
          <w:szCs w:val="24"/>
        </w:rPr>
        <w:t>обладать общими компетенциями, включающими в себя способность:</w:t>
      </w:r>
    </w:p>
    <w:p w14:paraId="0AD4516D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ОК 4. Осуществлять поиск, анализ и оценку информации, необходимой </w:t>
      </w:r>
      <w:r w:rsidR="00A05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DD4">
        <w:rPr>
          <w:rFonts w:ascii="Times New Roman" w:eastAsia="Times New Roman" w:hAnsi="Times New Roman" w:cs="Times New Roman"/>
          <w:sz w:val="24"/>
          <w:szCs w:val="24"/>
        </w:rPr>
        <w:t>для постановки и решения профессиональных задач, профессионального и личностного развития.</w:t>
      </w:r>
    </w:p>
    <w:p w14:paraId="0E4473FB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t xml:space="preserve">ОК 5. Использовать информационно-коммуникационные технологии для </w:t>
      </w:r>
    </w:p>
    <w:p w14:paraId="73220C31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t>совершенствования профессиональной деятельности.</w:t>
      </w:r>
    </w:p>
    <w:p w14:paraId="7C3AB3DA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14:paraId="73129C5E" w14:textId="77777777" w:rsidR="008A3DD4" w:rsidRPr="008A3DD4" w:rsidRDefault="008A3DD4" w:rsidP="000106C2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DD4">
        <w:rPr>
          <w:rFonts w:ascii="Times New Roman" w:eastAsia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2C05AAD3" w14:textId="77777777" w:rsidR="00AE675C" w:rsidRPr="00AE675C" w:rsidRDefault="00AE675C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E675C">
        <w:rPr>
          <w:rFonts w:ascii="Times New Roman" w:hAnsi="Times New Roman" w:cs="Times New Roman"/>
          <w:b/>
          <w:sz w:val="24"/>
          <w:szCs w:val="24"/>
        </w:rPr>
        <w:t>1.</w:t>
      </w:r>
      <w:r w:rsidR="00272ABC">
        <w:rPr>
          <w:rFonts w:ascii="Times New Roman" w:hAnsi="Times New Roman" w:cs="Times New Roman"/>
          <w:b/>
          <w:sz w:val="24"/>
          <w:szCs w:val="24"/>
        </w:rPr>
        <w:t>4</w:t>
      </w:r>
      <w:r w:rsidRPr="00AE675C">
        <w:rPr>
          <w:rFonts w:ascii="Times New Roman" w:hAnsi="Times New Roman" w:cs="Times New Roman"/>
          <w:b/>
          <w:sz w:val="24"/>
          <w:szCs w:val="24"/>
        </w:rPr>
        <w:t xml:space="preserve">  Рекомендуемое количество часов на освоение программы дисциплины:        </w:t>
      </w:r>
      <w:r w:rsidRPr="00AE675C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proofErr w:type="gramStart"/>
      <w:r w:rsidRPr="00AE675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FE5F98">
        <w:rPr>
          <w:rFonts w:ascii="Times New Roman" w:hAnsi="Times New Roman" w:cs="Times New Roman"/>
          <w:sz w:val="24"/>
          <w:szCs w:val="24"/>
        </w:rPr>
        <w:t xml:space="preserve"> 1</w:t>
      </w:r>
      <w:r w:rsidR="005A45A3">
        <w:rPr>
          <w:rFonts w:ascii="Times New Roman" w:hAnsi="Times New Roman" w:cs="Times New Roman"/>
          <w:sz w:val="24"/>
          <w:szCs w:val="24"/>
        </w:rPr>
        <w:t>08</w:t>
      </w:r>
      <w:r w:rsidR="00FE5F98">
        <w:rPr>
          <w:rFonts w:ascii="Times New Roman" w:hAnsi="Times New Roman" w:cs="Times New Roman"/>
          <w:sz w:val="24"/>
          <w:szCs w:val="24"/>
        </w:rPr>
        <w:t xml:space="preserve"> </w:t>
      </w:r>
      <w:r w:rsidRPr="00AE675C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14:paraId="7077310C" w14:textId="77777777" w:rsidR="00AE675C" w:rsidRPr="00AE675C" w:rsidRDefault="00AE675C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E675C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FE5F98">
        <w:rPr>
          <w:rFonts w:ascii="Times New Roman" w:hAnsi="Times New Roman" w:cs="Times New Roman"/>
          <w:sz w:val="24"/>
          <w:szCs w:val="24"/>
        </w:rPr>
        <w:t>7</w:t>
      </w:r>
      <w:r w:rsidR="005A45A3">
        <w:rPr>
          <w:rFonts w:ascii="Times New Roman" w:hAnsi="Times New Roman" w:cs="Times New Roman"/>
          <w:sz w:val="24"/>
          <w:szCs w:val="24"/>
        </w:rPr>
        <w:t>2</w:t>
      </w:r>
      <w:r w:rsidRPr="00AE675C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14:paraId="27A195BE" w14:textId="77777777" w:rsidR="00AE675C" w:rsidRPr="00AE675C" w:rsidRDefault="00AE675C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E675C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="00FE5F98">
        <w:rPr>
          <w:rFonts w:ascii="Times New Roman" w:hAnsi="Times New Roman" w:cs="Times New Roman"/>
          <w:sz w:val="24"/>
          <w:szCs w:val="24"/>
        </w:rPr>
        <w:t>3</w:t>
      </w:r>
      <w:r w:rsidR="005A45A3">
        <w:rPr>
          <w:rFonts w:ascii="Times New Roman" w:hAnsi="Times New Roman" w:cs="Times New Roman"/>
          <w:sz w:val="24"/>
          <w:szCs w:val="24"/>
        </w:rPr>
        <w:t>6</w:t>
      </w:r>
      <w:r w:rsidRPr="00AE675C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7CFA6194" w14:textId="77777777" w:rsidR="00AE675C" w:rsidRPr="00AE675C" w:rsidRDefault="00AE675C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C7E5684" w14:textId="77777777" w:rsidR="00067BE3" w:rsidRDefault="00067BE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C9C13A" w14:textId="77777777" w:rsidR="00067BE3" w:rsidRDefault="00067BE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06752F" w14:textId="77777777" w:rsidR="00067BE3" w:rsidRDefault="00067BE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CA5EDF" w14:textId="77777777" w:rsidR="00067BE3" w:rsidRDefault="00067BE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A65FD6" w14:textId="77777777" w:rsidR="00067BE3" w:rsidRDefault="00067BE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B771E0" w14:textId="77777777" w:rsidR="00067BE3" w:rsidRDefault="00067BE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98961C" w14:textId="77777777" w:rsidR="005C1643" w:rsidRDefault="005C164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C3940E" w14:textId="77777777" w:rsidR="00067BE3" w:rsidRDefault="00067BE3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13956E" w14:textId="77777777" w:rsidR="00AE675C" w:rsidRPr="00AE675C" w:rsidRDefault="00AE675C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675C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14:paraId="75588D93" w14:textId="77777777" w:rsidR="00AE675C" w:rsidRDefault="00AE675C" w:rsidP="00AE6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75C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AE675C" w:rsidRPr="00AE675C" w14:paraId="2F53B2FD" w14:textId="77777777" w:rsidTr="005A45A3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3C40D4" w14:textId="77777777" w:rsidR="00AE675C" w:rsidRPr="00AE675C" w:rsidRDefault="00AE675C" w:rsidP="003F3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FEBBE" w14:textId="77777777" w:rsidR="00AE675C" w:rsidRPr="00AE675C" w:rsidRDefault="00AE675C" w:rsidP="005A45A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E675C" w:rsidRPr="00AE675C" w14:paraId="4C640FF5" w14:textId="77777777" w:rsidTr="005A45A3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065B05" w14:textId="77777777" w:rsidR="00AE675C" w:rsidRPr="00AE675C" w:rsidRDefault="00AE675C" w:rsidP="003F35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E90C1" w14:textId="25729CB7" w:rsidR="00AE675C" w:rsidRPr="005A45A3" w:rsidRDefault="007D4442" w:rsidP="005A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AE675C" w:rsidRPr="00AE675C" w14:paraId="058B3926" w14:textId="77777777" w:rsidTr="005A45A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50DA9" w14:textId="77777777" w:rsidR="00AE675C" w:rsidRPr="00AE675C" w:rsidRDefault="00AE675C" w:rsidP="003F3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9D632" w14:textId="77777777" w:rsidR="00AE675C" w:rsidRPr="005A45A3" w:rsidRDefault="00D12E96" w:rsidP="005A45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A4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5A45A3" w:rsidRPr="005A4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E675C" w:rsidRPr="00AE675C" w14:paraId="54B760B7" w14:textId="77777777" w:rsidTr="005A45A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C1962" w14:textId="77777777" w:rsidR="00AE675C" w:rsidRPr="00AE675C" w:rsidRDefault="00AE675C" w:rsidP="003F3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68F61" w14:textId="77777777" w:rsidR="00AE675C" w:rsidRPr="00AE675C" w:rsidRDefault="00AE675C" w:rsidP="005A45A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6393E" w:rsidRPr="00AE675C" w14:paraId="2553B4B1" w14:textId="77777777" w:rsidTr="005A45A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5447" w14:textId="7A8613AC" w:rsidR="0096393E" w:rsidRPr="00AE675C" w:rsidRDefault="0096393E" w:rsidP="003F3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теоретические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0EF93" w14:textId="57339468" w:rsidR="0096393E" w:rsidRPr="00AE675C" w:rsidRDefault="007D4442" w:rsidP="005A45A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44</w:t>
            </w:r>
          </w:p>
        </w:tc>
      </w:tr>
      <w:tr w:rsidR="00AE675C" w:rsidRPr="00AE675C" w14:paraId="3220F9C9" w14:textId="77777777" w:rsidTr="005A45A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5B1792" w14:textId="77777777" w:rsidR="00AE675C" w:rsidRPr="00AE675C" w:rsidRDefault="00AE675C" w:rsidP="003F3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4320D" w14:textId="249C4D99" w:rsidR="00AE675C" w:rsidRPr="00473DE7" w:rsidRDefault="007D4442" w:rsidP="005A45A3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28</w:t>
            </w:r>
          </w:p>
        </w:tc>
      </w:tr>
      <w:tr w:rsidR="00AE675C" w:rsidRPr="00AE675C" w14:paraId="23C9FA05" w14:textId="77777777" w:rsidTr="00BB60CE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637DC" w14:textId="77777777" w:rsidR="00AE675C" w:rsidRPr="000106C2" w:rsidRDefault="00AE675C" w:rsidP="000106C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 в форме</w:t>
            </w:r>
            <w:r w:rsidR="000106C2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0106C2" w:rsidRPr="000106C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зачета</w:t>
            </w:r>
            <w:r w:rsidRPr="00AE675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1689587A" w14:textId="77777777" w:rsidR="00AE675C" w:rsidRPr="00AE675C" w:rsidRDefault="00AE675C" w:rsidP="00AE675C">
      <w:pPr>
        <w:rPr>
          <w:rFonts w:ascii="Times New Roman" w:hAnsi="Times New Roman" w:cs="Times New Roman"/>
          <w:sz w:val="24"/>
          <w:szCs w:val="24"/>
        </w:rPr>
        <w:sectPr w:rsidR="00AE675C" w:rsidRPr="00AE675C" w:rsidSect="00067BE3">
          <w:headerReference w:type="default" r:id="rId11"/>
          <w:pgSz w:w="11906" w:h="16838"/>
          <w:pgMar w:top="1134" w:right="850" w:bottom="993" w:left="1701" w:header="708" w:footer="708" w:gutter="0"/>
          <w:cols w:space="720"/>
          <w:titlePg/>
          <w:docGrid w:linePitch="299"/>
        </w:sectPr>
      </w:pPr>
    </w:p>
    <w:p w14:paraId="2E13FED0" w14:textId="77777777" w:rsidR="00AE675C" w:rsidRPr="00701EC5" w:rsidRDefault="00AE675C" w:rsidP="00AE67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E675C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="0051317D">
        <w:rPr>
          <w:rFonts w:ascii="Times New Roman" w:hAnsi="Times New Roman" w:cs="Times New Roman"/>
          <w:sz w:val="24"/>
          <w:szCs w:val="24"/>
        </w:rPr>
        <w:t xml:space="preserve">  </w:t>
      </w:r>
      <w:r w:rsidR="0051317D" w:rsidRPr="00701EC5">
        <w:rPr>
          <w:rFonts w:ascii="Times New Roman" w:hAnsi="Times New Roman" w:cs="Times New Roman"/>
          <w:i/>
          <w:sz w:val="24"/>
          <w:szCs w:val="24"/>
        </w:rPr>
        <w:t>Географии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2"/>
        <w:gridCol w:w="7941"/>
        <w:gridCol w:w="1559"/>
        <w:gridCol w:w="2552"/>
      </w:tblGrid>
      <w:tr w:rsidR="00AE675C" w:rsidRPr="001A3097" w14:paraId="4041C3FB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37C5" w14:textId="77777777" w:rsidR="00AE675C" w:rsidRPr="001A3097" w:rsidRDefault="00AE675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61F8" w14:textId="77777777" w:rsidR="00AE675C" w:rsidRPr="001A3097" w:rsidRDefault="00AE675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1A309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E6C64" w14:textId="77777777" w:rsidR="00AE675C" w:rsidRPr="001A3097" w:rsidRDefault="00AE675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1791" w14:textId="12134D36" w:rsidR="00AE675C" w:rsidRPr="001A3097" w:rsidRDefault="009D01D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AE675C" w:rsidRPr="001A3097" w14:paraId="45F0A970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57C4" w14:textId="77777777" w:rsidR="00AE675C" w:rsidRPr="001A3097" w:rsidRDefault="00AE675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BD09" w14:textId="77777777" w:rsidR="00AE675C" w:rsidRPr="001A3097" w:rsidRDefault="00AE675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035F" w14:textId="77777777" w:rsidR="00AE675C" w:rsidRPr="001A3097" w:rsidRDefault="00AE675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2C27" w14:textId="77777777" w:rsidR="00AE675C" w:rsidRPr="001A3097" w:rsidRDefault="00AE675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B1C68" w:rsidRPr="001A3097" w14:paraId="63F493B6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CA0FC4A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 w:rsidRPr="001A3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Введение.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6FB6B1E" w14:textId="77777777" w:rsidR="00DB1C68" w:rsidRPr="001A3097" w:rsidRDefault="00DB1C68" w:rsidP="006B5A7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491544" w14:textId="175FAB70" w:rsidR="00DB1C68" w:rsidRPr="001A3097" w:rsidRDefault="0096393E" w:rsidP="006B5A78">
            <w:pPr>
              <w:pStyle w:val="a5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5F80B" w14:textId="77777777" w:rsidR="009D01D6" w:rsidRPr="009D01D6" w:rsidRDefault="009D01D6" w:rsidP="009D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6CC1DAD2" w14:textId="37195C91" w:rsidR="00DB1C68" w:rsidRPr="001A3097" w:rsidRDefault="009D01D6" w:rsidP="009D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</w:tc>
      </w:tr>
      <w:tr w:rsidR="00DB1C68" w:rsidRPr="001A3097" w14:paraId="53167346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9CD6" w14:textId="77777777" w:rsidR="00DB1C68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14:paraId="293490EA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Введение в социально - экономическую географию мира</w:t>
            </w:r>
          </w:p>
        </w:tc>
        <w:tc>
          <w:tcPr>
            <w:tcW w:w="7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A82C4F" w14:textId="77777777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2EB8C198" w14:textId="77777777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География как наука. Ее роль и значение в системе наук. Цели и задачи географии при освоении профессий СПО и специальностей СПО.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E7B778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62280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C68" w:rsidRPr="001A3097" w14:paraId="07D6ABDD" w14:textId="77777777" w:rsidTr="009D01D6">
        <w:trPr>
          <w:trHeight w:val="814"/>
        </w:trPr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2384" w14:textId="77777777" w:rsidR="00DB1C68" w:rsidRPr="001A3097" w:rsidRDefault="00DB1C68" w:rsidP="006B5A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45B0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3665" w14:textId="77777777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5A924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C68" w:rsidRPr="001A3097" w14:paraId="07573CCA" w14:textId="77777777" w:rsidTr="009D01D6">
        <w:trPr>
          <w:trHeight w:val="1054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F255" w14:textId="77777777" w:rsidR="00DB1C68" w:rsidRDefault="00DB1C68" w:rsidP="006B5A78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 w:rsidRPr="001A3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  <w:p w14:paraId="00DC97CD" w14:textId="77777777" w:rsidR="00DB1C68" w:rsidRPr="001A3097" w:rsidRDefault="00DB1C68" w:rsidP="006B5A78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географической  информации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B83CAF" w14:textId="77777777" w:rsidR="00DB1C68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1BFCDBAC" w14:textId="77777777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Традиционные и новые методы географических исследований. Источники гео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графической информации. Географические карты различной тематики и их прак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тическое использование. Статистические материалы. Геоинформационные системы. Международные сравнения.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840926" w14:textId="77777777" w:rsidR="00DB1C68" w:rsidRPr="00426F4B" w:rsidRDefault="00DB1C68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C52CB" w14:textId="77777777" w:rsidR="009D01D6" w:rsidRPr="009D01D6" w:rsidRDefault="009D01D6" w:rsidP="009D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3A5FC6B7" w14:textId="60E0FBCD" w:rsidR="00DB1C68" w:rsidRPr="001A3097" w:rsidRDefault="009D01D6" w:rsidP="009D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</w:tc>
      </w:tr>
      <w:tr w:rsidR="00DB1C68" w:rsidRPr="001A3097" w14:paraId="189C95B6" w14:textId="77777777" w:rsidTr="009D01D6">
        <w:trPr>
          <w:trHeight w:val="687"/>
        </w:trPr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D0D9" w14:textId="77777777" w:rsidR="00DB1C68" w:rsidRPr="001A3097" w:rsidRDefault="00DB1C68" w:rsidP="006B5A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2FE8E7" w14:textId="77777777" w:rsidR="00DB1C68" w:rsidRPr="001A3097" w:rsidRDefault="00DB1C68" w:rsidP="006B5A78">
            <w:pPr>
              <w:pStyle w:val="Style9"/>
              <w:spacing w:line="276" w:lineRule="auto"/>
              <w:jc w:val="left"/>
              <w:rPr>
                <w:rFonts w:ascii="Times New Roman" w:hAnsi="Times New Roman"/>
                <w:bCs/>
              </w:rPr>
            </w:pPr>
            <w:r w:rsidRPr="001A3097">
              <w:rPr>
                <w:rFonts w:ascii="Times New Roman" w:hAnsi="Times New Roman"/>
                <w:bCs/>
              </w:rPr>
              <w:t xml:space="preserve">Практическое занятие 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Нанесение основных географических объектов на контурную карту. 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Сопоставление географических карт различной тематики.</w:t>
            </w:r>
          </w:p>
          <w:p w14:paraId="0806B81E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21458" w14:textId="77777777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63255A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C68" w:rsidRPr="001A3097" w14:paraId="1F865DED" w14:textId="77777777" w:rsidTr="009D01D6">
        <w:trPr>
          <w:trHeight w:val="20"/>
        </w:trPr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1A71" w14:textId="77777777" w:rsidR="00DB1C68" w:rsidRPr="001A3097" w:rsidRDefault="00DB1C68" w:rsidP="006B5A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4B25" w14:textId="5BB0EAEC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D270" w14:textId="05BDC165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BE03E" w14:textId="77777777" w:rsidR="00DB1C68" w:rsidRPr="001A3097" w:rsidRDefault="00DB1C68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C68" w:rsidRPr="001A3097" w14:paraId="5720440D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0CE17CE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1A3097">
              <w:rPr>
                <w:rStyle w:val="FontStyle6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26AE2"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  <w:t>Политическое устройство мира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D73F0FB" w14:textId="77777777" w:rsidR="00DB1C68" w:rsidRPr="001A3097" w:rsidRDefault="00DB1C68" w:rsidP="006B5A7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3F0C166" w14:textId="77777777" w:rsidR="00DB1C68" w:rsidRPr="00426F4B" w:rsidRDefault="00DB1C68" w:rsidP="006B5A78">
            <w:pPr>
              <w:pStyle w:val="a5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840F2" w14:textId="77777777" w:rsidR="00DB1C68" w:rsidRPr="001A3097" w:rsidRDefault="00DB1C68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C68" w:rsidRPr="001A3097" w14:paraId="5B21AE26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9326" w14:textId="77777777" w:rsidR="00DB1C68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B1CC5EA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политическая карта мира.</w:t>
            </w:r>
          </w:p>
        </w:tc>
        <w:tc>
          <w:tcPr>
            <w:tcW w:w="7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E162D2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14:paraId="1698F0B4" w14:textId="77777777" w:rsidR="00DB1C68" w:rsidRPr="001A3097" w:rsidRDefault="00DB1C68" w:rsidP="006B5A78">
            <w:pPr>
              <w:pStyle w:val="Style24"/>
              <w:widowControl/>
              <w:spacing w:line="276" w:lineRule="auto"/>
              <w:ind w:firstLine="288"/>
              <w:rPr>
                <w:rFonts w:ascii="Times New Roman" w:hAnsi="Times New Roman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 xml:space="preserve">разования. Группировка стран по площади территории и численности населения. </w:t>
            </w:r>
          </w:p>
          <w:p w14:paraId="0456D7C6" w14:textId="77777777" w:rsidR="00DB1C68" w:rsidRPr="001A3097" w:rsidRDefault="00DB1C68" w:rsidP="006B5A78">
            <w:pPr>
              <w:pStyle w:val="Style24"/>
              <w:spacing w:line="276" w:lineRule="auto"/>
              <w:ind w:firstLine="288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08B1E" w14:textId="77777777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5BC9D" w14:textId="77777777" w:rsidR="00DB1C68" w:rsidRPr="001A3097" w:rsidRDefault="00DB1C68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C68" w:rsidRPr="001A3097" w14:paraId="258AD1A9" w14:textId="77777777" w:rsidTr="009D01D6">
        <w:trPr>
          <w:trHeight w:val="992"/>
        </w:trPr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BCD9" w14:textId="77777777" w:rsidR="00DB1C68" w:rsidRPr="001A3097" w:rsidRDefault="00DB1C68" w:rsidP="006B5A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3B0E3" w14:textId="77777777" w:rsidR="00DB1C68" w:rsidRPr="001A3097" w:rsidRDefault="00DB1C68" w:rsidP="006B5A78">
            <w:pPr>
              <w:pStyle w:val="Style24"/>
              <w:widowControl/>
              <w:spacing w:line="276" w:lineRule="auto"/>
              <w:ind w:firstLine="288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EF6D" w14:textId="77777777" w:rsidR="00DB1C68" w:rsidRPr="00426F4B" w:rsidRDefault="00DB1C68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E2160" w14:textId="77777777" w:rsidR="009D01D6" w:rsidRPr="009D01D6" w:rsidRDefault="009D01D6" w:rsidP="009D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68A3483F" w14:textId="77777777" w:rsidR="009D01D6" w:rsidRPr="009D01D6" w:rsidRDefault="009D01D6" w:rsidP="009D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  <w:p w14:paraId="100EDEED" w14:textId="5B179A23" w:rsidR="00DB1C68" w:rsidRPr="001A3097" w:rsidRDefault="009D01D6" w:rsidP="009D0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09.</w:t>
            </w:r>
          </w:p>
        </w:tc>
      </w:tr>
      <w:tr w:rsidR="00DB1C68" w:rsidRPr="001A3097" w14:paraId="79E5C30A" w14:textId="77777777" w:rsidTr="009D01D6">
        <w:trPr>
          <w:trHeight w:val="1220"/>
        </w:trPr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16A3" w14:textId="77777777" w:rsidR="00DB1C68" w:rsidRPr="001A3097" w:rsidRDefault="00DB1C68" w:rsidP="006B5A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6347AE" w14:textId="77777777" w:rsidR="00DB1C68" w:rsidRPr="001A3097" w:rsidRDefault="00DB1C68" w:rsidP="006B5A78">
            <w:pPr>
              <w:pStyle w:val="Style41"/>
              <w:widowControl/>
              <w:spacing w:line="276" w:lineRule="auto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  <w:bCs/>
              </w:rPr>
              <w:t>Практические занятия</w:t>
            </w:r>
            <w:r w:rsidRPr="001A3097">
              <w:rPr>
                <w:rStyle w:val="a4"/>
              </w:rPr>
              <w:t xml:space="preserve"> 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      </w:r>
          </w:p>
          <w:p w14:paraId="06C1973C" w14:textId="77777777" w:rsidR="00DB1C68" w:rsidRPr="001A3097" w:rsidRDefault="00DB1C68" w:rsidP="006B5A78">
            <w:pPr>
              <w:pStyle w:val="Style41"/>
              <w:widowControl/>
              <w:spacing w:line="276" w:lineRule="auto"/>
              <w:ind w:firstLine="274"/>
              <w:rPr>
                <w:rFonts w:ascii="Times New Roman" w:hAnsi="Times New Roman"/>
                <w:i/>
                <w:iCs/>
              </w:rPr>
            </w:pP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Нанесение на контурную карту стран мира, крупнейших по площади терри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softHyphen/>
              <w:t>тории и численности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D3950A" w14:textId="77777777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97BF9" w14:textId="77777777" w:rsidR="00DB1C68" w:rsidRPr="00426F4B" w:rsidRDefault="00DB1C68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C68" w:rsidRPr="001A3097" w14:paraId="53B0F0E7" w14:textId="77777777" w:rsidTr="009D01D6">
        <w:trPr>
          <w:trHeight w:val="149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50B0" w14:textId="77777777" w:rsidR="00DB1C68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  <w:r w:rsidRPr="001A3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8BC6C17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правления и формы государственного устройства стран мира.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ADD0" w14:textId="77777777" w:rsidR="00DB1C68" w:rsidRPr="001A3097" w:rsidRDefault="00DB1C68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Формы правления, типы государственного устройства и формы государственного режима.</w:t>
            </w:r>
          </w:p>
          <w:p w14:paraId="4C97B6EA" w14:textId="77777777" w:rsidR="00DB1C68" w:rsidRPr="001A3097" w:rsidRDefault="00DB1C68" w:rsidP="006B5A7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Типология стран по уровню социально-экономического развития. Условия и осо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бенности социально-экономического развития развитых и развивающихся стран и их типы.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10B3E" w14:textId="77777777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52722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648B2368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48DA47BD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78FEFA45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05.</w:t>
            </w:r>
          </w:p>
          <w:p w14:paraId="68D41662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06.</w:t>
            </w:r>
          </w:p>
          <w:p w14:paraId="07293A5F" w14:textId="2B6BAE68" w:rsidR="00DB1C68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07.</w:t>
            </w:r>
          </w:p>
        </w:tc>
      </w:tr>
      <w:tr w:rsidR="00DB1C68" w:rsidRPr="001A3097" w14:paraId="009C67C5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B611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E91E" w14:textId="69F56201" w:rsidR="00DB1C68" w:rsidRPr="001A3097" w:rsidRDefault="00DB1C68" w:rsidP="006B5A78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018E" w14:textId="5C8B602C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FA6BD" w14:textId="77777777" w:rsidR="00DB1C68" w:rsidRPr="00426F4B" w:rsidRDefault="00DB1C68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1C68" w:rsidRPr="001A3097" w14:paraId="068A8527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B45B282" w14:textId="77777777" w:rsidR="00DB1C68" w:rsidRPr="001A3097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1A3097">
              <w:rPr>
                <w:rStyle w:val="FontStyle5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7883">
              <w:rPr>
                <w:rStyle w:val="FontStyle53"/>
                <w:rFonts w:ascii="Times New Roman" w:hAnsi="Times New Roman" w:cs="Times New Roman"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BDDD2B6" w14:textId="77777777" w:rsidR="00DB1C68" w:rsidRPr="001A3097" w:rsidRDefault="00DB1C68" w:rsidP="006B5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57E958E9" w14:textId="77777777" w:rsidR="00DB1C68" w:rsidRPr="00426F4B" w:rsidRDefault="00DB1C6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4BB19" w14:textId="77777777" w:rsidR="00DB1C68" w:rsidRPr="00426F4B" w:rsidRDefault="00DB1C68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251F" w:rsidRPr="001A3097" w14:paraId="41664894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22DF32" w14:textId="77777777" w:rsidR="007540AA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3D93337" w14:textId="77777777" w:rsidR="0038251F" w:rsidRPr="001A3097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Виды  природных ресурсов. Взаимодействие общества и географической среды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ABB5" w14:textId="77777777" w:rsidR="0038251F" w:rsidRPr="001A3097" w:rsidRDefault="0038251F" w:rsidP="006B5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19B7" w14:textId="77777777" w:rsidR="0038251F" w:rsidRPr="00426F4B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D6EF2" w14:textId="0771EE2B" w:rsidR="0038251F" w:rsidRPr="00426F4B" w:rsidRDefault="0038251F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6F4B" w:rsidRPr="001A3097" w14:paraId="37139207" w14:textId="77777777" w:rsidTr="009D01D6">
        <w:trPr>
          <w:trHeight w:val="317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FB299D" w14:textId="77777777" w:rsidR="00426F4B" w:rsidRPr="001A3097" w:rsidRDefault="004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82954" w14:textId="77777777" w:rsidR="00426F4B" w:rsidRPr="001A3097" w:rsidRDefault="00426F4B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 xml:space="preserve">фическая среда. Различные типы природопользования. Антропогенные природные комплексы. </w:t>
            </w:r>
            <w:proofErr w:type="spellStart"/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проблемы.</w:t>
            </w:r>
          </w:p>
          <w:p w14:paraId="45D64552" w14:textId="77777777" w:rsidR="00426F4B" w:rsidRPr="001A3097" w:rsidRDefault="00426F4B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Природные условия и природные ресурсы. Виды природных ресурсов. </w:t>
            </w:r>
            <w:proofErr w:type="spellStart"/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Ресур-сообеспеченность</w:t>
            </w:r>
            <w:proofErr w:type="spellEnd"/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</w:t>
            </w:r>
          </w:p>
          <w:p w14:paraId="482E3168" w14:textId="77777777" w:rsidR="00426F4B" w:rsidRPr="001A3097" w:rsidRDefault="00426F4B" w:rsidP="006B5A78">
            <w:pPr>
              <w:pStyle w:val="Style24"/>
              <w:widowControl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2A3BB9" w14:textId="77777777" w:rsidR="00426F4B" w:rsidRPr="00426F4B" w:rsidRDefault="004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1F2FD" w14:textId="77777777" w:rsidR="00426F4B" w:rsidRPr="00426F4B" w:rsidRDefault="00426F4B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6F4B" w:rsidRPr="001A3097" w14:paraId="77644A9E" w14:textId="77777777" w:rsidTr="009D01D6">
        <w:trPr>
          <w:trHeight w:val="509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E047" w14:textId="77777777" w:rsidR="00426F4B" w:rsidRPr="001A3097" w:rsidRDefault="004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C415" w14:textId="77777777" w:rsidR="00426F4B" w:rsidRPr="001A3097" w:rsidRDefault="004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2DA0" w14:textId="77777777" w:rsidR="00426F4B" w:rsidRPr="00426F4B" w:rsidRDefault="004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A1AC6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1DC204CF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373F3BBD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0FE38087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05.</w:t>
            </w:r>
          </w:p>
          <w:p w14:paraId="25C67DBB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06.</w:t>
            </w:r>
          </w:p>
          <w:p w14:paraId="44471E5A" w14:textId="4AD23BBC" w:rsidR="00426F4B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07.</w:t>
            </w:r>
          </w:p>
        </w:tc>
      </w:tr>
      <w:tr w:rsidR="0038251F" w:rsidRPr="001A3097" w14:paraId="55780D66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8D20" w14:textId="77777777" w:rsidR="0038251F" w:rsidRPr="001A3097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FD08" w14:textId="77777777" w:rsidR="0038251F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14:paraId="37691823" w14:textId="77777777" w:rsidR="0038251F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Написание сообщений по разным видам ресурсов ( выбор по желанию);.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FD6B2" w14:textId="77777777" w:rsidR="0038251F" w:rsidRPr="00426F4B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C5EA8" w14:textId="77777777" w:rsidR="0038251F" w:rsidRPr="00426F4B" w:rsidRDefault="0038251F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251F" w:rsidRPr="001A3097" w14:paraId="03A3E8A5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A6EEFF" w14:textId="77777777" w:rsidR="0038251F" w:rsidRPr="001A3097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Ресурсообеспеченность</w:t>
            </w:r>
            <w:proofErr w:type="spellEnd"/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A309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Другие виды ресурсов.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Экологические проблемы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B0E3" w14:textId="77777777" w:rsidR="0038251F" w:rsidRPr="001A3097" w:rsidRDefault="0038251F" w:rsidP="006B5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DBEDE" w14:textId="77777777" w:rsidR="0038251F" w:rsidRPr="00426F4B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032A6" w14:textId="77777777" w:rsidR="0038251F" w:rsidRPr="00426F4B" w:rsidRDefault="0038251F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251F" w:rsidRPr="001A3097" w14:paraId="3F3C40B8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20A95B" w14:textId="77777777" w:rsidR="0038251F" w:rsidRPr="001A3097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D05C" w14:textId="77777777" w:rsidR="0038251F" w:rsidRPr="001A3097" w:rsidRDefault="0038251F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Природно-ресурсный потенциал.</w:t>
            </w:r>
          </w:p>
          <w:p w14:paraId="7EFF647C" w14:textId="77777777" w:rsidR="0038251F" w:rsidRPr="001A3097" w:rsidRDefault="0038251F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Определение и сравнение обеспеченности различных регионов и стран 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lastRenderedPageBreak/>
              <w:t>мира основ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ными видами природных ресурсов.</w:t>
            </w:r>
          </w:p>
          <w:p w14:paraId="26BEEE0C" w14:textId="77777777" w:rsidR="0038251F" w:rsidRPr="001A3097" w:rsidRDefault="0038251F" w:rsidP="006B5A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Экономическая оценка использования различных видов природных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05B9" w14:textId="77777777" w:rsidR="0038251F" w:rsidRPr="00426F4B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4A7C1A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0A87E55D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1A76D443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5BB9E003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05.</w:t>
            </w:r>
          </w:p>
          <w:p w14:paraId="04D3AC7C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06.</w:t>
            </w:r>
          </w:p>
          <w:p w14:paraId="0C4B4900" w14:textId="478CB8E9" w:rsidR="0038251F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07.</w:t>
            </w:r>
          </w:p>
        </w:tc>
      </w:tr>
      <w:tr w:rsidR="0038251F" w:rsidRPr="001A3097" w14:paraId="1A7295A9" w14:textId="77777777" w:rsidTr="009D01D6">
        <w:trPr>
          <w:trHeight w:val="40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8BA3C5" w14:textId="77777777" w:rsidR="0038251F" w:rsidRPr="001A3097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676A2" w14:textId="77777777" w:rsidR="0038251F" w:rsidRPr="001A3097" w:rsidRDefault="0038251F" w:rsidP="006B5A78">
            <w:pPr>
              <w:pStyle w:val="Style41"/>
              <w:widowControl/>
              <w:spacing w:line="276" w:lineRule="auto"/>
              <w:ind w:firstLine="278"/>
              <w:rPr>
                <w:rFonts w:ascii="Times New Roman" w:hAnsi="Times New Roman"/>
                <w:i/>
                <w:iCs/>
              </w:rPr>
            </w:pPr>
            <w:r w:rsidRPr="001A3097">
              <w:rPr>
                <w:rFonts w:ascii="Times New Roman" w:hAnsi="Times New Roman"/>
                <w:bCs/>
              </w:rPr>
              <w:t>Практические занятия</w:t>
            </w:r>
            <w:r w:rsidRPr="001A3097">
              <w:rPr>
                <w:rStyle w:val="a4"/>
              </w:rPr>
              <w:t xml:space="preserve"> 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Выявление наиболее типичных экологических проблем, возникающих при использо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softHyphen/>
              <w:t>вании различных видов природных ресурсов. Поиск возможных путей их решения.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D21C49" w14:textId="77777777" w:rsidR="0038251F" w:rsidRPr="00426F4B" w:rsidRDefault="004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940AE4" w14:textId="77777777" w:rsidR="0038251F" w:rsidRPr="00426F4B" w:rsidRDefault="0038251F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251F" w:rsidRPr="001A3097" w14:paraId="0C72818E" w14:textId="77777777" w:rsidTr="009D01D6">
        <w:trPr>
          <w:trHeight w:val="547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3D27" w14:textId="77777777" w:rsidR="0038251F" w:rsidRPr="001A3097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C2F5" w14:textId="77777777" w:rsidR="0038251F" w:rsidRPr="001A3097" w:rsidRDefault="0038251F" w:rsidP="006B5A78">
            <w:pPr>
              <w:pStyle w:val="Style41"/>
              <w:widowControl/>
              <w:spacing w:line="276" w:lineRule="auto"/>
              <w:ind w:firstLine="278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F6E9" w14:textId="77777777" w:rsidR="0038251F" w:rsidRPr="00426F4B" w:rsidRDefault="0038251F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3E348B" w14:textId="77777777" w:rsidR="0038251F" w:rsidRPr="00426F4B" w:rsidRDefault="0038251F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75AE" w:rsidRPr="001A3097" w14:paraId="79DE0B93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1FE0DBE3" w14:textId="77777777" w:rsidR="00C475AE" w:rsidRPr="001A3097" w:rsidRDefault="00C475AE" w:rsidP="006B5A78">
            <w:pPr>
              <w:pStyle w:val="Style41"/>
              <w:widowControl/>
              <w:spacing w:line="276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1A3097">
              <w:rPr>
                <w:rFonts w:ascii="Times New Roman" w:hAnsi="Times New Roman"/>
                <w:b/>
                <w:bCs/>
              </w:rPr>
              <w:t>Раздел 4.</w:t>
            </w:r>
            <w:r w:rsidR="00537469" w:rsidRPr="001A3097">
              <w:rPr>
                <w:rFonts w:ascii="Times New Roman" w:hAnsi="Times New Roman"/>
                <w:b/>
              </w:rPr>
              <w:t xml:space="preserve"> География населения мира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06048E4" w14:textId="77777777" w:rsidR="00C475AE" w:rsidRPr="001A3097" w:rsidRDefault="00C475AE" w:rsidP="006B5A78">
            <w:pPr>
              <w:pStyle w:val="Style41"/>
              <w:widowControl/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58D919DC" w14:textId="77777777" w:rsidR="00C475AE" w:rsidRPr="00426F4B" w:rsidRDefault="00C475A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C1EE42" w14:textId="77777777" w:rsidR="00C475AE" w:rsidRPr="00426F4B" w:rsidRDefault="00C475AE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469" w:rsidRPr="001A3097" w14:paraId="6C4EAC14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6F100B" w14:textId="77777777" w:rsidR="007540AA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 </w:t>
            </w:r>
          </w:p>
          <w:p w14:paraId="7DC769C2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Численность, воспроизводство. Состав    населения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29AA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5812" w14:textId="77777777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F760F0" w14:textId="77777777" w:rsidR="00537469" w:rsidRPr="00426F4B" w:rsidRDefault="00537469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469" w:rsidRPr="001A3097" w14:paraId="15418B1E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2C73C1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6996" w14:textId="77777777" w:rsidR="0038251F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      </w:r>
          </w:p>
          <w:p w14:paraId="511C7B5B" w14:textId="77777777" w:rsidR="0038251F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Качество жизни населения. Территориальные различия в средней продолжитель</w:t>
            </w:r>
            <w:r w:rsidRPr="001A3097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жизни населения, обеспеченности чистой питьевой водой, уровне заболевае</w:t>
            </w:r>
            <w:r w:rsidRPr="001A3097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мости, младенческой смертности и грамотности населения. Индекс человеческого развития.</w:t>
            </w:r>
          </w:p>
          <w:p w14:paraId="4CB5200F" w14:textId="77777777" w:rsidR="0038251F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Расовый, этнолингвистический и религиозный состав населения.</w:t>
            </w:r>
          </w:p>
          <w:p w14:paraId="5B9BBCA9" w14:textId="77777777" w:rsidR="0038251F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00A177BD" w14:textId="77777777" w:rsidR="0038251F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Анализ особенностей расселения населения в различных странах и регионах мира.</w:t>
            </w:r>
          </w:p>
          <w:p w14:paraId="4D7B470E" w14:textId="77777777" w:rsidR="0038251F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14:paraId="0D61C32D" w14:textId="77777777" w:rsidR="0038251F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Сравнительная оценка качества жизни населения в различных странах и ре</w:t>
            </w:r>
            <w:r w:rsidRPr="001A3097">
              <w:rPr>
                <w:rFonts w:ascii="Times New Roman" w:hAnsi="Times New Roman" w:cs="Times New Roman"/>
                <w:sz w:val="24"/>
                <w:szCs w:val="24"/>
              </w:rPr>
              <w:softHyphen/>
              <w:t>гионах мира.</w:t>
            </w:r>
          </w:p>
          <w:p w14:paraId="7A89412D" w14:textId="77777777" w:rsidR="00537469" w:rsidRPr="001A3097" w:rsidRDefault="0038251F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Оценка качества трудовых ресурсов в различных странах и регионах мира. Сравнительная оценка культурных традиций различных народов.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6583" w14:textId="77777777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F1D0D5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6AC150B1" w14:textId="56E53BF7" w:rsidR="00537469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</w:tc>
      </w:tr>
      <w:tr w:rsidR="00537469" w:rsidRPr="001A3097" w14:paraId="2DF4A8AD" w14:textId="77777777" w:rsidTr="009D01D6">
        <w:trPr>
          <w:trHeight w:val="138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B832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34EE" w14:textId="77777777" w:rsidR="00537469" w:rsidRPr="001A3097" w:rsidRDefault="00537469" w:rsidP="006B5A78">
            <w:pPr>
              <w:pStyle w:val="Style24"/>
              <w:widowControl/>
              <w:spacing w:line="276" w:lineRule="auto"/>
              <w:ind w:firstLine="278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4CA7" w14:textId="349C9D14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36735D" w14:textId="7742E656" w:rsidR="00537469" w:rsidRPr="00426F4B" w:rsidRDefault="00537469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469" w:rsidRPr="001A3097" w14:paraId="565C1973" w14:textId="77777777" w:rsidTr="009D01D6">
        <w:trPr>
          <w:trHeight w:val="485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F7D249" w14:textId="77777777" w:rsidR="007540AA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14:paraId="474B0167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Размещение и миграции 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населения.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9FD1" w14:textId="77777777" w:rsidR="00537469" w:rsidRPr="001A3097" w:rsidRDefault="00537469" w:rsidP="006B5A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CEC5" w14:textId="77777777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F53E19" w14:textId="77777777" w:rsidR="00537469" w:rsidRPr="00426F4B" w:rsidRDefault="00537469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469" w:rsidRPr="001A3097" w14:paraId="37913B61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493ED9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DE27" w14:textId="77777777" w:rsidR="0038251F" w:rsidRPr="001A3097" w:rsidRDefault="0038251F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Трудовые ресурсы и занятость населения. Экономически активное и 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lastRenderedPageBreak/>
              <w:t>самодеятель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ное население. Социальная структура общества. Качество рабочей силы в различных странах мира.</w:t>
            </w:r>
          </w:p>
          <w:p w14:paraId="19E35769" w14:textId="77777777" w:rsidR="0038251F" w:rsidRPr="001A3097" w:rsidRDefault="0038251F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      </w:r>
            <w:r w:rsidR="00507883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Оценка качества трудовых ресурсов в различных странах и регионах мира.</w:t>
            </w:r>
          </w:p>
          <w:p w14:paraId="419D176F" w14:textId="77777777" w:rsidR="00537469" w:rsidRPr="001A3097" w:rsidRDefault="00537469" w:rsidP="006B5A78">
            <w:pPr>
              <w:pStyle w:val="Style41"/>
              <w:widowControl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8D152" w14:textId="77777777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EB2189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7BA30204" w14:textId="597275D6" w:rsidR="00537469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</w:tc>
      </w:tr>
      <w:tr w:rsidR="00537469" w:rsidRPr="001A3097" w14:paraId="71B9F137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CFAE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1F13" w14:textId="77777777" w:rsidR="00537469" w:rsidRPr="001A3097" w:rsidRDefault="00537469" w:rsidP="006B5A78">
            <w:pPr>
              <w:pStyle w:val="Style41"/>
              <w:widowControl/>
              <w:spacing w:line="276" w:lineRule="auto"/>
              <w:rPr>
                <w:rFonts w:ascii="Times New Roman" w:hAnsi="Times New Roman"/>
                <w:i/>
                <w:iCs/>
              </w:rPr>
            </w:pPr>
            <w:r w:rsidRPr="001A3097">
              <w:rPr>
                <w:rFonts w:ascii="Times New Roman" w:hAnsi="Times New Roman"/>
                <w:bCs/>
              </w:rPr>
              <w:t>Практические занятия</w:t>
            </w:r>
            <w:r w:rsidRPr="001A3097">
              <w:rPr>
                <w:rStyle w:val="a4"/>
                <w:rFonts w:eastAsiaTheme="minorEastAsia"/>
              </w:rPr>
              <w:t xml:space="preserve"> 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Сравнительная оценка качества жизни населения в различных странах и ре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softHyphen/>
              <w:t>гионах мира.</w:t>
            </w:r>
            <w:r w:rsidR="0038251F"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Сравнительная оценка культурных традиций различных народов.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0614" w14:textId="77777777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1F7055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1F5DEF81" w14:textId="2C251B56" w:rsidR="00537469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</w:tc>
      </w:tr>
      <w:tr w:rsidR="003C31F8" w:rsidRPr="001A3097" w14:paraId="6AE4995F" w14:textId="77777777" w:rsidTr="009D01D6">
        <w:trPr>
          <w:trHeight w:val="20"/>
        </w:trPr>
        <w:tc>
          <w:tcPr>
            <w:tcW w:w="30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7C485" w14:textId="77777777" w:rsidR="003C31F8" w:rsidRPr="001A3097" w:rsidRDefault="003C31F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C767" w14:textId="77777777" w:rsidR="003C31F8" w:rsidRPr="001A3097" w:rsidRDefault="003C31F8" w:rsidP="006B5A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20"/>
              </w:rPr>
              <w:t>Сочинение «Где я хочу жить?»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B73F" w14:textId="77777777" w:rsidR="003C31F8" w:rsidRPr="00426F4B" w:rsidRDefault="003C31F8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B2DD67" w14:textId="77777777" w:rsidR="003C31F8" w:rsidRPr="00426F4B" w:rsidRDefault="003C31F8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469" w:rsidRPr="001A3097" w14:paraId="1A9916BC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DCD35C" w14:textId="77777777" w:rsidR="007540AA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</w:t>
            </w:r>
            <w:r w:rsidR="0001706A"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A56862" w14:textId="77777777" w:rsidR="00537469" w:rsidRPr="001A3097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Городское и сельское расселение. Урбанизация.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4A05" w14:textId="77777777" w:rsidR="00537469" w:rsidRPr="001A3097" w:rsidRDefault="00537469" w:rsidP="006B5A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9A86" w14:textId="77777777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7AF86C" w14:textId="77777777" w:rsidR="00537469" w:rsidRPr="00426F4B" w:rsidRDefault="00537469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469" w:rsidRPr="001A3097" w14:paraId="2679E066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F96B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76E1" w14:textId="77777777" w:rsidR="00537469" w:rsidRPr="001A3097" w:rsidRDefault="003C7044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 xml:space="preserve">Урбанизация. «Ложная» урбанизация, </w:t>
            </w:r>
            <w:proofErr w:type="spellStart"/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субурбанизация</w:t>
            </w:r>
            <w:proofErr w:type="spellEnd"/>
            <w:r w:rsidRPr="001A30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рурбанизация</w:t>
            </w:r>
            <w:proofErr w:type="spellEnd"/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7D10" w14:textId="77777777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967D66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54D5BB28" w14:textId="76556CA5" w:rsidR="00537469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</w:tc>
      </w:tr>
      <w:tr w:rsidR="00C475AE" w:rsidRPr="001A3097" w14:paraId="01865673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2CA26DFD" w14:textId="77777777" w:rsidR="00C475AE" w:rsidRPr="001A3097" w:rsidRDefault="00C475A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  <w:r w:rsidR="0001706A" w:rsidRPr="001A3097">
              <w:rPr>
                <w:rStyle w:val="FontStyle5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1706A" w:rsidRPr="00507883">
              <w:rPr>
                <w:rStyle w:val="FontStyle53"/>
                <w:rFonts w:ascii="Times New Roman" w:hAnsi="Times New Roman" w:cs="Times New Roman"/>
                <w:sz w:val="24"/>
                <w:szCs w:val="24"/>
              </w:rPr>
              <w:t>Мировое хозяйство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E6260F1" w14:textId="77777777" w:rsidR="00C475AE" w:rsidRPr="001A3097" w:rsidRDefault="00C475A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F2DFC2E" w14:textId="77777777" w:rsidR="00C475AE" w:rsidRPr="00426F4B" w:rsidRDefault="00C475A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3049A7" w14:textId="77777777" w:rsidR="00C475AE" w:rsidRPr="00426F4B" w:rsidRDefault="00C475AE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155768DC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F37E5" w14:textId="77777777" w:rsidR="007540AA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14:paraId="720015EB" w14:textId="77777777" w:rsidR="0001706A" w:rsidRPr="001A3097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Современные особенности развития мирового хозяйства. МГРТ.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Отраслевая и территориальная структура мирового хозяйства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9E3" w14:textId="77777777" w:rsidR="0001706A" w:rsidRPr="001A3097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9EEC" w14:textId="77777777" w:rsidR="0001706A" w:rsidRPr="00426F4B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1AC2F" w14:textId="77777777" w:rsidR="0001706A" w:rsidRPr="00426F4B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1480F074" w14:textId="77777777" w:rsidTr="009D01D6">
        <w:trPr>
          <w:trHeight w:val="438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E74F8" w14:textId="77777777" w:rsidR="0001706A" w:rsidRPr="001A3097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3F03" w14:textId="77777777" w:rsidR="000031DB" w:rsidRPr="001A3097" w:rsidRDefault="000031DB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Мировая экономика, исторические этапы ее развития. Международное географи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14:paraId="3B1025AA" w14:textId="77777777" w:rsidR="000031DB" w:rsidRPr="001A3097" w:rsidRDefault="000031DB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ные показатели, характеризующие место и роль стран в мировой экономике.</w:t>
            </w:r>
          </w:p>
          <w:p w14:paraId="7581C0D9" w14:textId="77777777" w:rsidR="0001706A" w:rsidRPr="001A3097" w:rsidRDefault="000031DB" w:rsidP="006B5A78">
            <w:pPr>
              <w:pStyle w:val="Style22"/>
              <w:widowControl/>
              <w:spacing w:line="276" w:lineRule="auto"/>
              <w:jc w:val="left"/>
              <w:rPr>
                <w:rFonts w:ascii="Times New Roman" w:hAnsi="Times New Roman"/>
                <w:b/>
                <w:bCs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Отраслевая структура мирового хозяйства. Исторические этапы развития мирово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мического развития. «Мировые»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39B9" w14:textId="77777777" w:rsidR="0001706A" w:rsidRPr="00426F4B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32F79" w14:textId="12FA148D" w:rsidR="0001706A" w:rsidRPr="00426F4B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109B3B9E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4E29" w14:textId="77777777" w:rsidR="0001706A" w:rsidRPr="001A3097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0377" w14:textId="2D5BC4E0" w:rsidR="0001706A" w:rsidRPr="001A3097" w:rsidRDefault="0001706A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BECE" w14:textId="3306F7C3" w:rsidR="0001706A" w:rsidRPr="00426F4B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49EC1" w14:textId="77777777" w:rsidR="0001706A" w:rsidRPr="00426F4B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5693" w:rsidRPr="001A3097" w14:paraId="209F7558" w14:textId="77777777" w:rsidTr="009D01D6">
        <w:trPr>
          <w:trHeight w:val="20"/>
        </w:trPr>
        <w:tc>
          <w:tcPr>
            <w:tcW w:w="3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E4AC649" w14:textId="77777777" w:rsidR="006F5693" w:rsidRPr="001A3097" w:rsidRDefault="006F5693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</w:t>
            </w: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География отраслей первичной сферы мирового хозяйства</w:t>
            </w:r>
            <w:proofErr w:type="gramStart"/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5A5A69B" w14:textId="77777777" w:rsidR="006F5693" w:rsidRPr="001A3097" w:rsidRDefault="006F5693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EF531BF" w14:textId="77777777" w:rsidR="006F5693" w:rsidRPr="00426F4B" w:rsidRDefault="006F5693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23105" w14:textId="77777777" w:rsidR="006F5693" w:rsidRPr="00426F4B" w:rsidRDefault="006F5693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469" w:rsidRPr="001A3097" w14:paraId="6BB1D630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5735C" w14:textId="77777777" w:rsidR="007540AA" w:rsidRDefault="00314FA2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  <w:r w:rsidR="0001706A"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14:paraId="6F074159" w14:textId="77777777" w:rsidR="0001706A" w:rsidRPr="001A3097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Агропромышленный комплекс</w:t>
            </w:r>
          </w:p>
          <w:p w14:paraId="0462E4A1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9A2D" w14:textId="77777777" w:rsidR="00537469" w:rsidRPr="001A3097" w:rsidRDefault="00537469" w:rsidP="006B5A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9832" w14:textId="77777777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7ACED" w14:textId="77777777" w:rsidR="00537469" w:rsidRPr="00426F4B" w:rsidRDefault="00537469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469" w:rsidRPr="001A3097" w14:paraId="7D739CBD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2E454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2BC7" w14:textId="77777777" w:rsidR="000031DB" w:rsidRPr="001A3097" w:rsidRDefault="000031DB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ния. Агропромышленный комплекс. География мирового растениеводства и живот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новодства. Лесное хозяйство и лесозаготовка.</w:t>
            </w:r>
          </w:p>
          <w:p w14:paraId="1ED25327" w14:textId="77777777" w:rsidR="00537469" w:rsidRPr="001A3097" w:rsidRDefault="00537469" w:rsidP="006B5A78">
            <w:pPr>
              <w:pStyle w:val="Style24"/>
              <w:widowControl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BB57" w14:textId="77777777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49891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187DE82B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314065E8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1A3BA69D" w14:textId="0E92362C" w:rsidR="00537469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</w:tc>
      </w:tr>
      <w:tr w:rsidR="00537469" w:rsidRPr="001A3097" w14:paraId="32932E64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F858" w14:textId="77777777" w:rsidR="00537469" w:rsidRPr="001A3097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9C47" w14:textId="03BADEEE" w:rsidR="00537469" w:rsidRPr="001A3097" w:rsidRDefault="00537469" w:rsidP="006B5A78">
            <w:pPr>
              <w:numPr>
                <w:ilvl w:val="0"/>
                <w:numId w:val="12"/>
              </w:numPr>
              <w:tabs>
                <w:tab w:val="right" w:pos="284"/>
              </w:tabs>
              <w:spacing w:after="0"/>
              <w:ind w:left="0" w:hanging="284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1B05" w14:textId="2A01021D" w:rsidR="00537469" w:rsidRPr="00426F4B" w:rsidRDefault="00537469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776BD" w14:textId="77777777" w:rsidR="00537469" w:rsidRPr="00426F4B" w:rsidRDefault="00537469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75AE" w:rsidRPr="001A3097" w14:paraId="65D71E8B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8460" w14:textId="77777777" w:rsidR="007540AA" w:rsidRDefault="00314FA2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eastAsia="Times New Roman" w:hAnsi="Times New Roman" w:cs="Times New Roman"/>
                <w:b/>
                <w:sz w:val="24"/>
                <w:szCs w:val="24"/>
              </w:rPr>
              <w:t>5.2.2</w:t>
            </w:r>
          </w:p>
          <w:p w14:paraId="454E2CBE" w14:textId="77777777" w:rsidR="00C475AE" w:rsidRPr="001A3097" w:rsidRDefault="00314FA2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Горнодобывающая про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1A309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мышленность.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5501" w14:textId="77777777" w:rsidR="00C475AE" w:rsidRPr="001A3097" w:rsidRDefault="000031DB" w:rsidP="006B5A78">
            <w:pPr>
              <w:spacing w:after="0"/>
              <w:rPr>
                <w:rStyle w:val="FontStyle58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FB5B" w14:textId="77777777" w:rsidR="00C475AE" w:rsidRPr="00426F4B" w:rsidRDefault="00C475A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968BB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18C39CC3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23619B9D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52CB8C6D" w14:textId="729BA768" w:rsidR="00C475AE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</w:tc>
      </w:tr>
      <w:tr w:rsidR="006F5693" w:rsidRPr="001A3097" w14:paraId="65D470D5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8BB9863" w14:textId="77777777" w:rsidR="006F5693" w:rsidRPr="001A3097" w:rsidRDefault="006F5693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  <w:r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География отраслей вторичной сферы мирового хозяйства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FD1B1EF" w14:textId="77777777" w:rsidR="006F5693" w:rsidRPr="001A3097" w:rsidRDefault="006F5693" w:rsidP="006B5A78">
            <w:pPr>
              <w:spacing w:after="0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AA3D87E" w14:textId="77777777" w:rsidR="006F5693" w:rsidRPr="00426F4B" w:rsidRDefault="006F5693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53C3C" w14:textId="77777777" w:rsidR="006F5693" w:rsidRPr="00426F4B" w:rsidRDefault="006F5693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5693" w:rsidRPr="001A3097" w14:paraId="4A24C7B5" w14:textId="77777777" w:rsidTr="009D01D6">
        <w:trPr>
          <w:trHeight w:val="1572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F98D92" w14:textId="77777777" w:rsidR="007540AA" w:rsidRDefault="006F5693" w:rsidP="006B5A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  <w:r w:rsidRPr="001A3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DB8ECFB" w14:textId="77777777" w:rsidR="006F5693" w:rsidRPr="001A3097" w:rsidRDefault="006F5693" w:rsidP="006B5A7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Топливно-энергетический комплекс мира.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85C4F" w14:textId="77777777" w:rsidR="006F5693" w:rsidRPr="001A3097" w:rsidRDefault="006F5693" w:rsidP="006B5A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14:paraId="50AA17BE" w14:textId="77777777" w:rsidR="006F5693" w:rsidRPr="001A3097" w:rsidRDefault="006F5693" w:rsidP="006B5A78">
            <w:pPr>
              <w:pStyle w:val="Style24"/>
              <w:widowControl/>
              <w:spacing w:line="276" w:lineRule="auto"/>
              <w:ind w:firstLine="278"/>
              <w:rPr>
                <w:rFonts w:ascii="Times New Roman" w:hAnsi="Times New Roman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Географические особенности мирового потребления минерального топлива, разви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 xml:space="preserve">тия мировой электроэнергетики. </w:t>
            </w:r>
          </w:p>
          <w:p w14:paraId="285DB415" w14:textId="08CF79DE" w:rsidR="006F5693" w:rsidRPr="001A3097" w:rsidRDefault="006F5693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25E39" w14:textId="77777777" w:rsidR="006F5693" w:rsidRPr="00426F4B" w:rsidRDefault="006F5693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14:paraId="7A758D51" w14:textId="77777777" w:rsidR="006F5693" w:rsidRPr="00426F4B" w:rsidRDefault="006F5693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0ABB49C0" w14:textId="1A82E111" w:rsidR="006F5693" w:rsidRPr="00426F4B" w:rsidRDefault="006F5693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53B09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4276A960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5D4CB14C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4E08FED3" w14:textId="623AA040" w:rsidR="006F5693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</w:tc>
      </w:tr>
      <w:tr w:rsidR="006A34E6" w:rsidRPr="001A3097" w14:paraId="2CAD9DBA" w14:textId="77777777" w:rsidTr="009D01D6">
        <w:trPr>
          <w:trHeight w:val="810"/>
        </w:trPr>
        <w:tc>
          <w:tcPr>
            <w:tcW w:w="30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E498B" w14:textId="77777777" w:rsidR="007540AA" w:rsidRDefault="006A34E6" w:rsidP="006B5A78">
            <w:pPr>
              <w:spacing w:after="0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5.3.2.</w:t>
            </w:r>
            <w:r w:rsidRPr="001A309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  <w:p w14:paraId="3F28045B" w14:textId="77777777" w:rsidR="006A34E6" w:rsidRPr="001A3097" w:rsidRDefault="006A34E6" w:rsidP="006B5A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Металлургия. Машиностроение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BED00" w14:textId="77777777" w:rsidR="006A34E6" w:rsidRPr="001A3097" w:rsidRDefault="006A34E6" w:rsidP="006B5A78">
            <w:pPr>
              <w:pStyle w:val="Style24"/>
              <w:spacing w:line="276" w:lineRule="auto"/>
              <w:rPr>
                <w:rFonts w:ascii="Times New Roman" w:hAnsi="Times New Roman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Географические особенности  черной и цветной металлургии, машиностроения.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00D96" w14:textId="77777777" w:rsidR="006A34E6" w:rsidRPr="00426F4B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D6A6C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70C89676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5A4115EA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4016259C" w14:textId="0DF2A553" w:rsidR="006A34E6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</w:tc>
      </w:tr>
      <w:tr w:rsidR="006A34E6" w:rsidRPr="001A3097" w14:paraId="2C481B9F" w14:textId="77777777" w:rsidTr="009D01D6">
        <w:trPr>
          <w:trHeight w:val="20"/>
        </w:trPr>
        <w:tc>
          <w:tcPr>
            <w:tcW w:w="30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8AA0F" w14:textId="77777777" w:rsidR="007540AA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5.3.3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F0D1D8" w14:textId="77777777" w:rsidR="006A34E6" w:rsidRPr="001A3097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Химическая промышленность.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47DB" w14:textId="77777777" w:rsidR="006A34E6" w:rsidRPr="001A3097" w:rsidRDefault="006A34E6" w:rsidP="006B5A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Географические особенности  химической промышленности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3DC1" w14:textId="77777777" w:rsidR="006A34E6" w:rsidRPr="00426F4B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F34F4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364F4710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1A660329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10A1DA80" w14:textId="56940745" w:rsidR="006A34E6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</w:tc>
      </w:tr>
      <w:tr w:rsidR="006A34E6" w:rsidRPr="001A3097" w14:paraId="323EC26B" w14:textId="77777777" w:rsidTr="009D01D6">
        <w:trPr>
          <w:trHeight w:val="20"/>
        </w:trPr>
        <w:tc>
          <w:tcPr>
            <w:tcW w:w="3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624D" w14:textId="77777777" w:rsidR="007540AA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5.3.4.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ABFFF04" w14:textId="77777777" w:rsidR="006A34E6" w:rsidRPr="001A3097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Лесная и деревообрабаты</w:t>
            </w: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1A309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вающая промышленность. Легкая промышленность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E42B" w14:textId="77777777" w:rsidR="006A34E6" w:rsidRPr="001A3097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Географические особенности  лесной (перерабатывающие отрасли) и легкой промышленности.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0370" w14:textId="77777777" w:rsidR="006A34E6" w:rsidRPr="00426F4B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EC989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66866F73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4E6E7115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316CB3E9" w14:textId="7DF51874" w:rsidR="006A34E6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</w:tc>
      </w:tr>
      <w:tr w:rsidR="006A34E6" w:rsidRPr="001A3097" w14:paraId="73E6D4AA" w14:textId="77777777" w:rsidTr="009D01D6">
        <w:trPr>
          <w:trHeight w:val="100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CB5555E" w14:textId="77777777" w:rsidR="007540AA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5.4.</w:t>
            </w: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398D077" w14:textId="77777777" w:rsidR="006A34E6" w:rsidRPr="001A3097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География отраслей третичной сферы мирового хозяйства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8822C7C" w14:textId="77777777" w:rsidR="006A34E6" w:rsidRPr="001A3097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4F18749" w14:textId="77777777" w:rsidR="006A34E6" w:rsidRPr="00426F4B" w:rsidRDefault="006A34E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DFC720" w14:textId="77777777" w:rsidR="006A34E6" w:rsidRPr="00426F4B" w:rsidRDefault="006A34E6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598C" w:rsidRPr="001A3097" w14:paraId="0D6EE237" w14:textId="77777777" w:rsidTr="009D01D6">
        <w:trPr>
          <w:trHeight w:val="915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7966E1" w14:textId="77777777" w:rsidR="007540AA" w:rsidRDefault="004C598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5.4.1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16CBFF2" w14:textId="77777777" w:rsidR="004C598C" w:rsidRPr="001A3097" w:rsidRDefault="004C598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Транспортный комплекс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8AA6" w14:textId="77777777" w:rsidR="004C598C" w:rsidRPr="001A3097" w:rsidRDefault="006F5693" w:rsidP="006B5A78">
            <w:pPr>
              <w:pStyle w:val="Style24"/>
              <w:spacing w:line="276" w:lineRule="auto"/>
              <w:ind w:firstLine="288"/>
              <w:rPr>
                <w:rFonts w:ascii="Times New Roman" w:hAnsi="Times New Roman"/>
              </w:rPr>
            </w:pPr>
            <w:r w:rsidRPr="001A3097">
              <w:rPr>
                <w:rFonts w:ascii="Times New Roman" w:hAnsi="Times New Roman"/>
                <w:bCs/>
              </w:rPr>
              <w:t>Содержание учебного материала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98C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Транспортный комплекс и его современная структура. Географические особенно</w:t>
            </w:r>
            <w:r w:rsidR="004C598C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FACB6" w14:textId="77777777" w:rsidR="004C598C" w:rsidRPr="00426F4B" w:rsidRDefault="004C598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4876B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3C7BD4C2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759DFBDA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7001BAF9" w14:textId="48D3D12E" w:rsidR="004C598C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</w:tc>
      </w:tr>
      <w:tr w:rsidR="004C598C" w:rsidRPr="001A3097" w14:paraId="07912D65" w14:textId="77777777" w:rsidTr="009D01D6">
        <w:trPr>
          <w:trHeight w:val="435"/>
        </w:trPr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E8FFEA" w14:textId="77777777" w:rsidR="004C598C" w:rsidRPr="001A3097" w:rsidRDefault="004C598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AD18" w14:textId="77777777" w:rsidR="004C598C" w:rsidRPr="001A3097" w:rsidRDefault="004C598C" w:rsidP="006B5A78">
            <w:pPr>
              <w:pStyle w:val="Style37"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48"/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особенностей размещения различных отраслей мирового хозяйства. 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Определение хозяйственной специализации стран и регионов мира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3993" w14:textId="77777777" w:rsidR="004C598C" w:rsidRPr="00426F4B" w:rsidRDefault="00DA54A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CBCA3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60AD7468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7957A6A6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12349DAA" w14:textId="32A1370D" w:rsidR="004C598C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</w:tc>
      </w:tr>
      <w:tr w:rsidR="004C598C" w:rsidRPr="001A3097" w14:paraId="26B061C0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3CBA" w14:textId="77777777" w:rsidR="004C598C" w:rsidRPr="001A3097" w:rsidRDefault="004C598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32D8" w14:textId="02296334" w:rsidR="004C598C" w:rsidRPr="001A3097" w:rsidRDefault="004C598C" w:rsidP="006B5A78">
            <w:pPr>
              <w:numPr>
                <w:ilvl w:val="0"/>
                <w:numId w:val="12"/>
              </w:numPr>
              <w:tabs>
                <w:tab w:val="right" w:pos="284"/>
              </w:tabs>
              <w:spacing w:after="0"/>
              <w:ind w:left="0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7424" w14:textId="7245FDE0" w:rsidR="004C598C" w:rsidRPr="00426F4B" w:rsidRDefault="004C598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463AB" w14:textId="77777777" w:rsidR="004C598C" w:rsidRPr="00426F4B" w:rsidRDefault="004C598C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19B" w:rsidRPr="001A3097" w14:paraId="6D2F90E9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2D94B" w14:textId="77777777" w:rsidR="007540AA" w:rsidRDefault="0004619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5.4.2.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D76E438" w14:textId="77777777" w:rsidR="0004619B" w:rsidRPr="001A3097" w:rsidRDefault="0004619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Междуна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softHyphen/>
              <w:t>родная   торговля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073E" w14:textId="77777777" w:rsidR="0004619B" w:rsidRPr="001A3097" w:rsidRDefault="0004619B" w:rsidP="006B5A78">
            <w:pPr>
              <w:pStyle w:val="Style24"/>
              <w:widowControl/>
              <w:spacing w:line="276" w:lineRule="auto"/>
              <w:ind w:firstLine="278"/>
              <w:rPr>
                <w:rFonts w:ascii="Times New Roman" w:hAnsi="Times New Roman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родной торговли товарами.</w:t>
            </w:r>
            <w:proofErr w:type="gramStart"/>
            <w:r w:rsidR="00240E64"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240E64"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E64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B9A1" w14:textId="77777777" w:rsidR="0004619B" w:rsidRPr="00426F4B" w:rsidRDefault="0004619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9B43A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6E141259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1310D526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15C622BE" w14:textId="07CDCD2D" w:rsidR="0004619B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</w:tc>
      </w:tr>
      <w:tr w:rsidR="0004619B" w:rsidRPr="001A3097" w14:paraId="16F41DB5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3C32" w14:textId="77777777" w:rsidR="0004619B" w:rsidRPr="001A3097" w:rsidRDefault="0004619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2640" w14:textId="77777777" w:rsidR="0004619B" w:rsidRPr="001A3097" w:rsidRDefault="0004619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Определение хозяйственной специализации стран и регионов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4828" w14:textId="77777777" w:rsidR="0004619B" w:rsidRPr="00426F4B" w:rsidRDefault="0004619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FDAF2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422F43B1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7AD9F760" w14:textId="2A44A59C" w:rsidR="0004619B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01706A" w:rsidRPr="001A3097" w14:paraId="0C4CDDBB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2457BC" w14:textId="77777777" w:rsidR="0001706A" w:rsidRPr="001A3097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</w:t>
            </w:r>
            <w:r w:rsidR="00DA54AC" w:rsidRPr="001A3097"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  <w:t xml:space="preserve"> Регионы мира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3469CDD" w14:textId="77777777" w:rsidR="0001706A" w:rsidRPr="001A3097" w:rsidRDefault="0001706A" w:rsidP="006B5A78">
            <w:pPr>
              <w:pStyle w:val="Style26"/>
              <w:widowControl/>
              <w:spacing w:line="276" w:lineRule="auto"/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6FCB4C3" w14:textId="77777777" w:rsidR="0001706A" w:rsidRPr="00426F4B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F5497" w14:textId="77777777" w:rsidR="0001706A" w:rsidRPr="00426F4B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106493E0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BE2FD3C" w14:textId="77777777" w:rsidR="007540AA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="006F5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</w:t>
            </w:r>
            <w:r w:rsidR="00664B04"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E19F0BD" w14:textId="77777777" w:rsidR="0001706A" w:rsidRPr="001A3097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География населения и хозяйства Зарубежной Европы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4356BEF" w14:textId="77777777" w:rsidR="0001706A" w:rsidRPr="001A3097" w:rsidRDefault="0001706A" w:rsidP="006B5A78">
            <w:pPr>
              <w:pStyle w:val="Style26"/>
              <w:widowControl/>
              <w:spacing w:line="276" w:lineRule="auto"/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07A9188" w14:textId="77777777" w:rsidR="0001706A" w:rsidRPr="00426F4B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426F4B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DE2DA" w14:textId="77777777" w:rsidR="0001706A" w:rsidRPr="00426F4B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4B04" w:rsidRPr="001A3097" w14:paraId="04A55A9B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9A135" w14:textId="77777777" w:rsidR="007540AA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6.1.1</w:t>
            </w: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3FA6E3C" w14:textId="77777777" w:rsidR="00664B04" w:rsidRPr="001A3097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Место и роль Зарубежной Европы в мире.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B090" w14:textId="77777777" w:rsidR="00664B04" w:rsidRPr="001A3097" w:rsidRDefault="006F5693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  <w:bCs/>
              </w:rPr>
              <w:t>Содержание учебного материала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B04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Место и роль Зарубежной Европы в мире. Особенности географического положе</w:t>
            </w:r>
            <w:r w:rsidR="00664B04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      </w:r>
          </w:p>
          <w:p w14:paraId="60796A10" w14:textId="77777777" w:rsidR="00664B04" w:rsidRPr="001A3097" w:rsidRDefault="00664B04" w:rsidP="006B5A78">
            <w:pPr>
              <w:pStyle w:val="Style24"/>
              <w:widowControl/>
              <w:spacing w:line="276" w:lineRule="auto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DB47" w14:textId="77777777" w:rsidR="00664B04" w:rsidRPr="00426F4B" w:rsidRDefault="00664B04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426F4B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6C94C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7615667C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2F77091D" w14:textId="2E09A93F" w:rsidR="00664B04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664B04" w:rsidRPr="001A3097" w14:paraId="18119CCF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A135" w14:textId="77777777" w:rsidR="00664B04" w:rsidRPr="001A3097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513C" w14:textId="56541211" w:rsidR="00664B04" w:rsidRPr="001A3097" w:rsidRDefault="00664B04" w:rsidP="006B5A78">
            <w:pPr>
              <w:pStyle w:val="Style11"/>
              <w:widowControl/>
              <w:spacing w:line="276" w:lineRule="auto"/>
              <w:ind w:firstLine="5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429D" w14:textId="51D793F5" w:rsidR="00664B04" w:rsidRPr="00426F4B" w:rsidRDefault="00664B04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0D723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0E8A48C3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292F5661" w14:textId="6A161BCE" w:rsidR="00664B04" w:rsidRPr="00426F4B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01706A" w:rsidRPr="001A3097" w14:paraId="4B9CEF4D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754E" w14:textId="77777777" w:rsidR="007540AA" w:rsidRDefault="00D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6.1.2.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3D635CF" w14:textId="77777777" w:rsidR="0001706A" w:rsidRPr="001A3097" w:rsidRDefault="00D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Германия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2570" w14:textId="77777777" w:rsidR="00D26F4B" w:rsidRPr="001A3097" w:rsidRDefault="00D26F4B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Германия как ведущая страна Зарубежной Европы. Условия ее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  <w:p w14:paraId="7137E7FE" w14:textId="77777777" w:rsidR="0001706A" w:rsidRPr="001A3097" w:rsidRDefault="0001706A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EDB" w14:textId="77777777" w:rsidR="0001706A" w:rsidRPr="00426F4B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426F4B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313A79" w14:textId="77777777" w:rsidR="0001706A" w:rsidRPr="00426F4B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41285770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316A" w14:textId="77777777" w:rsidR="007540AA" w:rsidRDefault="00D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6.1.3.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C95A48C" w14:textId="77777777" w:rsidR="0001706A" w:rsidRPr="001A3097" w:rsidRDefault="00D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Великобритания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5E0F" w14:textId="77777777" w:rsidR="00D26F4B" w:rsidRPr="001A3097" w:rsidRDefault="00D26F4B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Великобритания как ведущая страна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  <w:p w14:paraId="41E33F10" w14:textId="77777777" w:rsidR="0001706A" w:rsidRPr="001A3097" w:rsidRDefault="0001706A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2BF1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DA24E" w14:textId="77777777" w:rsidR="0001706A" w:rsidRPr="001A3097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05C2C663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3AF3A01" w14:textId="77777777" w:rsidR="007540AA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6F5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6.2.</w:t>
            </w:r>
            <w:r w:rsidR="00664B04"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4511BCB" w14:textId="77777777" w:rsidR="0001706A" w:rsidRPr="001A3097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География населения и хозяйства Зарубежной Азии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6A41603" w14:textId="77777777" w:rsidR="0001706A" w:rsidRPr="001A3097" w:rsidRDefault="0001706A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FED2DB4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F5092" w14:textId="77777777" w:rsidR="0001706A" w:rsidRPr="001A3097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4B04" w:rsidRPr="001A3097" w14:paraId="5159B97A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1732C" w14:textId="77777777" w:rsidR="007540AA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6.2.1</w:t>
            </w:r>
          </w:p>
          <w:p w14:paraId="15EC2319" w14:textId="77777777" w:rsidR="00664B04" w:rsidRPr="001A3097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Место и роль Зарубежной Азии в мире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2DD5" w14:textId="77777777" w:rsidR="001661F4" w:rsidRPr="001A3097" w:rsidRDefault="006F5693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  <w:bCs/>
              </w:rPr>
              <w:t>Содержание учебного материала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1F4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</w:t>
            </w:r>
            <w:r w:rsidR="001661F4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 xml:space="preserve"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</w:t>
            </w:r>
            <w:r w:rsidR="001661F4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lastRenderedPageBreak/>
              <w:t>группи</w:t>
            </w:r>
            <w:r w:rsidR="001661F4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ровки.</w:t>
            </w:r>
          </w:p>
          <w:p w14:paraId="0AE9FD41" w14:textId="77777777" w:rsidR="00664B04" w:rsidRPr="001A3097" w:rsidRDefault="001661F4" w:rsidP="006B5A78">
            <w:pPr>
              <w:pStyle w:val="Style24"/>
              <w:widowControl/>
              <w:spacing w:line="276" w:lineRule="auto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Япония, Китай и Индия как ведущие страны Зарубежной Азии. Условия их фор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мирования и развития. Особенности политической системы. Природно-ресурсный по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тенциал, население, ведущие отрасли хозяйства и их территориальная структура.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54EB" w14:textId="77777777" w:rsidR="00664B04" w:rsidRPr="001A3097" w:rsidRDefault="00664B04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ECC87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29F933E1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5AB79EF3" w14:textId="58481A99" w:rsidR="00664B04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664B04" w:rsidRPr="001A3097" w14:paraId="1B20E262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580E" w14:textId="77777777" w:rsidR="00664B04" w:rsidRPr="001A3097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1004" w14:textId="77777777" w:rsidR="00664B04" w:rsidRPr="001A3097" w:rsidRDefault="00664B04" w:rsidP="006B5A78">
            <w:pPr>
              <w:pStyle w:val="Style11"/>
              <w:widowControl/>
              <w:spacing w:line="276" w:lineRule="auto"/>
              <w:ind w:firstLine="5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</w:rPr>
              <w:t>Самостоятельная работа обучающихся: составление докладов-презентаций в соответствии с административно-территориальным делением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37E7" w14:textId="77777777" w:rsidR="00664B04" w:rsidRPr="001A3097" w:rsidRDefault="00664B04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C7994" w14:textId="77777777" w:rsidR="00664B04" w:rsidRPr="001A3097" w:rsidRDefault="00664B04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1971ED53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853E" w14:textId="77777777" w:rsidR="007540AA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6.2.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</w:p>
          <w:p w14:paraId="37998BD7" w14:textId="77777777" w:rsidR="0001706A" w:rsidRPr="001A3097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Япония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9BA9" w14:textId="77777777" w:rsidR="0001706A" w:rsidRPr="001A3097" w:rsidRDefault="00262E8D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Япония как ведущая страна  Зарубежной Азии. Условия ее фор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мирования и развития. Особенности политической системы. Природно-ресурсный по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тенциал, население, ведущие отрасли хозяйства и их территориальная структура.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7317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37FE6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5B9E8A0C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44F22B3F" w14:textId="6C22D2FC" w:rsidR="0001706A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01706A" w:rsidRPr="001A3097" w14:paraId="6F6002F9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5009" w14:textId="77777777" w:rsidR="007540AA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6.2.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3.</w:t>
            </w:r>
          </w:p>
          <w:p w14:paraId="1ACD3CAB" w14:textId="77777777" w:rsidR="0001706A" w:rsidRPr="001A3097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Китай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25F7" w14:textId="77777777" w:rsidR="0001706A" w:rsidRPr="001A3097" w:rsidRDefault="00262E8D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Китай как ведущая страна  Зарубежной Азии. Условия ее фор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мирования и развития. Особенности политической системы. Природно-ресурсный по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тенциал, население, ведущие отрасли хозяйства и их территориальная структура.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5742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50B94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4F99F452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3D0E79B6" w14:textId="603ED989" w:rsidR="0001706A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01706A" w:rsidRPr="001A3097" w14:paraId="6652ADD6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EBB7" w14:textId="77777777" w:rsidR="007540AA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6.2.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4.</w:t>
            </w:r>
          </w:p>
          <w:p w14:paraId="41859CA1" w14:textId="77777777" w:rsidR="0001706A" w:rsidRPr="001A3097" w:rsidRDefault="00664B0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Индия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9B77" w14:textId="77777777" w:rsidR="0001706A" w:rsidRPr="001A3097" w:rsidRDefault="00262E8D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Индия как ведущая страна Зарубежной Азии. Условия ее фор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мирования и развития. Особенности политической системы. Природно-ресурсный по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тенциал, население, ведущие отрасли хозяйства и их территориальная структура.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E8F0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C3E40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4A5D0327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22F32EAF" w14:textId="6D4ECA34" w:rsidR="0001706A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01706A" w:rsidRPr="001A3097" w14:paraId="1BCC9AC2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CE3E8C6" w14:textId="77777777" w:rsidR="007540AA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D77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6.3.</w:t>
            </w:r>
            <w:r w:rsidR="001661F4"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E65BB57" w14:textId="77777777" w:rsidR="0001706A" w:rsidRPr="001A3097" w:rsidRDefault="001661F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География населения и хозяйства Африки.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FD0B00E" w14:textId="77777777" w:rsidR="0001706A" w:rsidRPr="001A3097" w:rsidRDefault="0001706A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3FECC72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D020A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52040862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20F61692" w14:textId="7FC26DC4" w:rsidR="0001706A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01706A" w:rsidRPr="001A3097" w14:paraId="27E3FC0F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D567" w14:textId="77777777" w:rsidR="007540AA" w:rsidRDefault="0030594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6.3.</w:t>
            </w:r>
            <w:r w:rsidR="001661F4"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1661F4"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85C8A7C" w14:textId="77777777" w:rsidR="0001706A" w:rsidRPr="001A3097" w:rsidRDefault="001661F4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Место и роль Африки в мире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AE7C" w14:textId="77777777" w:rsidR="0001706A" w:rsidRPr="001A3097" w:rsidRDefault="006F5693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  <w:bCs/>
              </w:rPr>
              <w:t>Содержание учебного материала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1F4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9333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4CB10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5EDEF715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0B0708A9" w14:textId="2AB9CB67" w:rsidR="0001706A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30594D" w:rsidRPr="001A3097" w14:paraId="3295F769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99BEB" w14:textId="77777777" w:rsidR="007540AA" w:rsidRDefault="0030594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6.3.</w:t>
            </w: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</w:p>
          <w:p w14:paraId="52EF89B8" w14:textId="77777777" w:rsidR="0030594D" w:rsidRPr="001A3097" w:rsidRDefault="0030594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Характеристика стран Африки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1B8" w14:textId="77777777" w:rsidR="0030594D" w:rsidRPr="001A3097" w:rsidRDefault="0030594D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Отрасли международной специали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 xml:space="preserve">зации. Территориальная структура хозяйства. Интеграционные группировки.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FC92" w14:textId="77777777" w:rsidR="0030594D" w:rsidRPr="001A3097" w:rsidRDefault="0030594D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9F40F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7014C707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5DF246E0" w14:textId="682440BD" w:rsidR="0030594D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30594D" w:rsidRPr="001A3097" w14:paraId="50F7C438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5089" w14:textId="77777777" w:rsidR="0030594D" w:rsidRPr="001A3097" w:rsidRDefault="0030594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65FE" w14:textId="4D410131" w:rsidR="0030594D" w:rsidRPr="001A3097" w:rsidRDefault="0030594D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B364" w14:textId="0F79C32B" w:rsidR="0030594D" w:rsidRPr="001A3097" w:rsidRDefault="0030594D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A2CF4F" w14:textId="77777777" w:rsidR="0030594D" w:rsidRPr="001A3097" w:rsidRDefault="0030594D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33B8A029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C2F6CDD" w14:textId="77777777" w:rsidR="007540AA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Тема6.4.</w:t>
            </w:r>
            <w:r w:rsidR="00CE58FD"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2702FED" w14:textId="77777777" w:rsidR="0001706A" w:rsidRPr="001A3097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География населения и хозяйства Северной Америки.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4EB888A" w14:textId="77777777" w:rsidR="0001706A" w:rsidRPr="001A3097" w:rsidRDefault="0001706A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AE1F01F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5B4DE" w14:textId="77777777" w:rsidR="0001706A" w:rsidRPr="001A3097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4B50" w:rsidRPr="001A3097" w14:paraId="6DE7AA9E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E513DE" w14:textId="77777777" w:rsidR="007540AA" w:rsidRDefault="00754B50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6.4.1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B3816B9" w14:textId="77777777" w:rsidR="00754B50" w:rsidRPr="001A3097" w:rsidRDefault="00754B50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Место и роль Северной Америки в мире.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8057" w14:textId="77777777" w:rsidR="00754B50" w:rsidRPr="001A3097" w:rsidRDefault="00D77DB9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  <w:bCs/>
              </w:rPr>
              <w:t>Содержание учебного материала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54B50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Место и роль Северной Америки в мире. Особенности географического положе</w:t>
            </w:r>
            <w:r w:rsidR="00754B50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47E0" w14:textId="77777777" w:rsidR="00754B50" w:rsidRPr="001A3097" w:rsidRDefault="00754B50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493C3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63357867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2B260DAF" w14:textId="1558FC16" w:rsidR="00754B50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754B50" w:rsidRPr="001A3097" w14:paraId="1688E66E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6A81" w14:textId="77777777" w:rsidR="00754B50" w:rsidRPr="001A3097" w:rsidRDefault="00754B50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C17D" w14:textId="7646A6CB" w:rsidR="00754B50" w:rsidRPr="001A3097" w:rsidRDefault="00754B50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9E2B" w14:textId="2498000D" w:rsidR="00754B50" w:rsidRPr="001A3097" w:rsidRDefault="00754B50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B845A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47A1388D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10FEB596" w14:textId="0F035A7C" w:rsidR="00754B50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01706A" w:rsidRPr="001A3097" w14:paraId="3BEF4E97" w14:textId="77777777" w:rsidTr="009D01D6">
        <w:trPr>
          <w:trHeight w:val="545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C083" w14:textId="77777777" w:rsidR="007540AA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6.4.2.</w:t>
            </w: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7721E0F" w14:textId="77777777" w:rsidR="0001706A" w:rsidRPr="001A3097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США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EF54" w14:textId="77777777" w:rsidR="00754B50" w:rsidRPr="001A3097" w:rsidRDefault="00754B50" w:rsidP="006B5A78">
            <w:pPr>
              <w:pStyle w:val="Style24"/>
              <w:widowControl/>
              <w:spacing w:line="276" w:lineRule="auto"/>
              <w:ind w:firstLine="278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ческие районы.</w:t>
            </w:r>
          </w:p>
          <w:p w14:paraId="45A5471A" w14:textId="77777777" w:rsidR="0001706A" w:rsidRPr="001A3097" w:rsidRDefault="0001706A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8543" w14:textId="77777777" w:rsidR="0001706A" w:rsidRPr="001A3097" w:rsidRDefault="00754B50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64CDC" w14:textId="77777777" w:rsidR="0001706A" w:rsidRPr="001A3097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77F9F008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6A6D94F" w14:textId="77777777" w:rsidR="007540AA" w:rsidRDefault="0001706A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Тема6.5</w:t>
            </w:r>
            <w:r w:rsidR="00CE58FD"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E58FD"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9EB9F77" w14:textId="77777777" w:rsidR="0001706A" w:rsidRPr="001A3097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География населения и хозяйства Латинской Америки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F51640F" w14:textId="77777777" w:rsidR="0001706A" w:rsidRPr="001A3097" w:rsidRDefault="0001706A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0786666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D0D74" w14:textId="77777777" w:rsidR="0001706A" w:rsidRPr="001A3097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58FD" w:rsidRPr="001A3097" w14:paraId="1BA47F3C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A66E4" w14:textId="77777777" w:rsidR="007540AA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6.5.1.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CA2459" w14:textId="77777777" w:rsidR="00CE58FD" w:rsidRPr="001A3097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Место и роль Латинской Америки в мире.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5D45" w14:textId="77777777" w:rsidR="00754B50" w:rsidRPr="001A3097" w:rsidRDefault="00D77DB9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  <w:bCs/>
              </w:rPr>
              <w:t>Содержание учебного материала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54B50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14:paraId="05C41256" w14:textId="77777777" w:rsidR="00CE58FD" w:rsidRPr="001A3097" w:rsidRDefault="00754B50" w:rsidP="006B5A78">
            <w:pPr>
              <w:pStyle w:val="Style24"/>
              <w:widowControl/>
              <w:spacing w:line="276" w:lineRule="auto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мирования и развития. Особенности политической системы. Природно-ресурсный по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тенциал, население, ведущие отрасли хозяйства и их территориальная структура.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20CB" w14:textId="77777777" w:rsidR="00CE58FD" w:rsidRPr="001A3097" w:rsidRDefault="00CE58FD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2F1AF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01EE879E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75F6E462" w14:textId="36D55EFD" w:rsidR="00CE58FD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CE58FD" w:rsidRPr="001A3097" w14:paraId="765D0028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EF8D" w14:textId="77777777" w:rsidR="00CE58FD" w:rsidRPr="001A3097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A408" w14:textId="74BD7E02" w:rsidR="00CE58FD" w:rsidRPr="001A3097" w:rsidRDefault="00CE58FD" w:rsidP="006B5A78">
            <w:pPr>
              <w:pStyle w:val="Style11"/>
              <w:widowControl/>
              <w:spacing w:line="276" w:lineRule="auto"/>
              <w:ind w:firstLine="5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7609" w14:textId="77B1A2BF" w:rsidR="00CE58FD" w:rsidRPr="001A3097" w:rsidRDefault="00CE58FD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11AC7" w14:textId="77777777" w:rsidR="00CE58FD" w:rsidRPr="001A3097" w:rsidRDefault="00CE58FD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5FE60A85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03C0" w14:textId="77777777" w:rsidR="007540AA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6.5.2.</w:t>
            </w:r>
          </w:p>
          <w:p w14:paraId="5B88DB74" w14:textId="77777777" w:rsidR="0001706A" w:rsidRPr="001A3097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Бразилия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D0E7" w14:textId="77777777" w:rsidR="0001706A" w:rsidRPr="001A3097" w:rsidRDefault="00754B50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lastRenderedPageBreak/>
              <w:t>Бразилия как ведущая страны Латинской Америки. Условия ее фор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lastRenderedPageBreak/>
              <w:t>мирования и развития. Особенности политической системы. Природно-ресурсный по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тенциал, население, ведущие отрасли хозяйства и их территориальная структура.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E6A4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9D84B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38DB918F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579DE84F" w14:textId="5A6BEC65" w:rsidR="0001706A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01706A" w:rsidRPr="001A3097" w14:paraId="5E5E92F1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78C5" w14:textId="77777777" w:rsidR="007540AA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6.5.3.</w:t>
            </w: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CDBD8FB" w14:textId="77777777" w:rsidR="0001706A" w:rsidRPr="001A3097" w:rsidRDefault="00CE58FD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b/>
                <w:sz w:val="24"/>
                <w:szCs w:val="24"/>
              </w:rPr>
              <w:t>Мексика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16F6" w14:textId="77777777" w:rsidR="0001706A" w:rsidRPr="001A3097" w:rsidRDefault="00754B50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Мексика как ведущая страна Латинской Америки. Условия ее фор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мирования и развития. Особенности политической системы. Природно-ресурсный по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тенциал, население, ведущие отрасли хозяйства и их территориальная структура.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A5EB" w14:textId="77777777" w:rsidR="0001706A" w:rsidRPr="001A3097" w:rsidRDefault="0001706A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8C989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5E388DB8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5F731E4F" w14:textId="3AA1BCE9" w:rsidR="0001706A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295FC5" w:rsidRPr="001A3097" w14:paraId="5A7A3002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380403" w14:textId="77777777" w:rsidR="007540AA" w:rsidRDefault="00295FC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D77D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6.6</w:t>
            </w: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8FEC67A" w14:textId="77777777" w:rsidR="00295FC5" w:rsidRPr="001A3097" w:rsidRDefault="00295FC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География населения и хозяйства Австралии и Океании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F2A4" w14:textId="77777777" w:rsidR="00295FC5" w:rsidRPr="001A3097" w:rsidRDefault="00295FC5" w:rsidP="006B5A78">
            <w:pPr>
              <w:pStyle w:val="Style11"/>
              <w:widowControl/>
              <w:spacing w:line="276" w:lineRule="auto"/>
              <w:ind w:firstLine="5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3986" w14:textId="77777777" w:rsidR="00295FC5" w:rsidRPr="001A3097" w:rsidRDefault="00295FC5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08925" w14:textId="77777777" w:rsidR="00295FC5" w:rsidRPr="001A3097" w:rsidRDefault="00295FC5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5FC5" w:rsidRPr="001A3097" w14:paraId="0F6F1D7C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0ACF9" w14:textId="77777777" w:rsidR="00295FC5" w:rsidRPr="001A3097" w:rsidRDefault="00295FC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83AD" w14:textId="77777777" w:rsidR="00295FC5" w:rsidRPr="001A3097" w:rsidRDefault="00754B50" w:rsidP="006B5A78">
            <w:pPr>
              <w:pStyle w:val="Style24"/>
              <w:widowControl/>
              <w:spacing w:line="276" w:lineRule="auto"/>
              <w:ind w:firstLine="288"/>
              <w:rPr>
                <w:rStyle w:val="FontStyle5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Место и роль Австралии и Океании в мире. Особенности географического по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альная структура хозяйства Австралии и Новой Зеландии.</w:t>
            </w:r>
            <w:r w:rsidR="0034467F"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7F07" w14:textId="77777777" w:rsidR="00295FC5" w:rsidRPr="001A3097" w:rsidRDefault="00295FC5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91427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47E71062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1A462110" w14:textId="066C4EE1" w:rsidR="00295FC5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</w:tc>
      </w:tr>
      <w:tr w:rsidR="00D86A25" w:rsidRPr="001A3097" w14:paraId="240272B0" w14:textId="77777777" w:rsidTr="009D01D6">
        <w:trPr>
          <w:trHeight w:val="598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DA24" w14:textId="77777777" w:rsidR="00D86A25" w:rsidRPr="001A3097" w:rsidRDefault="00D86A2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647A" w14:textId="77777777" w:rsidR="00D86A25" w:rsidRPr="001A3097" w:rsidRDefault="00D86A25" w:rsidP="006B5A78">
            <w:pPr>
              <w:pStyle w:val="Style37"/>
              <w:widowControl/>
              <w:spacing w:line="276" w:lineRule="auto"/>
              <w:rPr>
                <w:rStyle w:val="FontStyle48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48"/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005E8E84" w14:textId="77777777" w:rsidR="00D86A25" w:rsidRPr="001A3097" w:rsidRDefault="0034467F" w:rsidP="006B5A78">
            <w:pPr>
              <w:pStyle w:val="Style24"/>
              <w:widowControl/>
              <w:spacing w:line="276" w:lineRule="auto"/>
              <w:rPr>
                <w:rFonts w:ascii="Times New Roman" w:hAnsi="Times New Roman"/>
                <w:i/>
                <w:iCs/>
              </w:rPr>
            </w:pP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Составление комплексной экономико-географической характеристики стран и регионов мира.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0A89" w14:textId="77777777" w:rsidR="00D86A25" w:rsidRPr="001A3097" w:rsidRDefault="0034467F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70688" w14:textId="77777777" w:rsidR="00D86A25" w:rsidRPr="001A3097" w:rsidRDefault="00D86A25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5FC5" w:rsidRPr="001A3097" w14:paraId="230E5649" w14:textId="77777777" w:rsidTr="009D01D6">
        <w:trPr>
          <w:trHeight w:val="598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9744" w14:textId="77777777" w:rsidR="00295FC5" w:rsidRPr="001A3097" w:rsidRDefault="00295FC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D08F" w14:textId="1E7488D2" w:rsidR="00295FC5" w:rsidRPr="001A3097" w:rsidRDefault="00295FC5" w:rsidP="006B5A78">
            <w:pPr>
              <w:pStyle w:val="a5"/>
              <w:spacing w:line="276" w:lineRule="auto"/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FB61" w14:textId="0DA217B7" w:rsidR="00295FC5" w:rsidRPr="001A3097" w:rsidRDefault="00295FC5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2E94C6" w14:textId="77777777" w:rsidR="00295FC5" w:rsidRPr="001A3097" w:rsidRDefault="00295FC5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706A" w:rsidRPr="001A3097" w14:paraId="1D2D1448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810E6CA" w14:textId="77777777" w:rsidR="0001706A" w:rsidRPr="001A3097" w:rsidRDefault="0001706A" w:rsidP="006B5A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507883"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  <w:t>7.</w:t>
            </w:r>
            <w:r w:rsidR="00CE58FD" w:rsidRPr="00507883"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  <w:t xml:space="preserve"> Россия в современном мире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B72BD08" w14:textId="77777777" w:rsidR="0001706A" w:rsidRPr="001A3097" w:rsidRDefault="0001706A" w:rsidP="006B5A78">
            <w:pPr>
              <w:spacing w:after="0"/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BCABA3E" w14:textId="77777777" w:rsidR="0001706A" w:rsidRPr="001A3097" w:rsidRDefault="00426F4B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7AA4C" w14:textId="77777777" w:rsidR="0001706A" w:rsidRPr="001A3097" w:rsidRDefault="0001706A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2065" w:rsidRPr="001A3097" w14:paraId="60736F53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FCC92" w14:textId="77777777" w:rsidR="007540AA" w:rsidRDefault="008D206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Тема7.1.</w:t>
            </w:r>
            <w:r w:rsidRPr="001A3097"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07E2A5" w14:textId="77777777" w:rsidR="008D2065" w:rsidRPr="001A3097" w:rsidRDefault="008D206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  <w:t>Россия в современном мире.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931C" w14:textId="77777777" w:rsidR="008D2065" w:rsidRPr="001A3097" w:rsidRDefault="008D2065" w:rsidP="006B5A78">
            <w:pPr>
              <w:pStyle w:val="Style26"/>
              <w:widowControl/>
              <w:spacing w:line="276" w:lineRule="auto"/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515F" w14:textId="77777777" w:rsidR="008D2065" w:rsidRPr="001A3097" w:rsidRDefault="008D2065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465D4" w14:textId="77777777" w:rsidR="008D2065" w:rsidRPr="001A3097" w:rsidRDefault="008D2065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2065" w:rsidRPr="001A3097" w14:paraId="7F420312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29FEA" w14:textId="77777777" w:rsidR="008D2065" w:rsidRPr="001A3097" w:rsidRDefault="008D206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A8E6" w14:textId="77777777" w:rsidR="008D2065" w:rsidRPr="001A3097" w:rsidRDefault="008D2065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Россия на политической карте мира. Изменение географического, геополитиче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ского и геоэкономического положения России на рубеже XX — XXI веков. Характе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ристика современного этапа социально-экономического развития.</w:t>
            </w:r>
          </w:p>
          <w:p w14:paraId="4D85780A" w14:textId="77777777" w:rsidR="008D2065" w:rsidRPr="001A3097" w:rsidRDefault="008D2065" w:rsidP="006B5A78">
            <w:pPr>
              <w:pStyle w:val="Style24"/>
              <w:widowControl/>
              <w:spacing w:line="276" w:lineRule="auto"/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 xml:space="preserve">номических связей. Особенности 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территориальной структуры хозяйства. География отраслей международной специализации.</w:t>
            </w:r>
          </w:p>
          <w:p w14:paraId="145AF479" w14:textId="77777777" w:rsidR="008D2065" w:rsidRPr="001A3097" w:rsidRDefault="008D2065" w:rsidP="006B5A78">
            <w:pPr>
              <w:pStyle w:val="Style24"/>
              <w:widowControl/>
              <w:spacing w:line="276" w:lineRule="auto"/>
              <w:rPr>
                <w:rStyle w:val="FontStyle6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Определение роли России и ее отдельных регионов в международном географиче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ском разделении труда.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7B76" w14:textId="77777777" w:rsidR="008D2065" w:rsidRPr="001A3097" w:rsidRDefault="005A45A3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A0581" w14:textId="53E78A58" w:rsidR="008D2065" w:rsidRPr="001A3097" w:rsidRDefault="008D2065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2065" w:rsidRPr="001A3097" w14:paraId="77840D2D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CD6A2" w14:textId="77777777" w:rsidR="008D2065" w:rsidRPr="001A3097" w:rsidRDefault="008D206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B987" w14:textId="77777777" w:rsidR="008D2065" w:rsidRPr="001A3097" w:rsidRDefault="008D2065" w:rsidP="006B5A78">
            <w:pPr>
              <w:pStyle w:val="Style41"/>
              <w:widowControl/>
              <w:spacing w:line="276" w:lineRule="auto"/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</w:rPr>
              <w:t>Практические занятия: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Оценка современного геополитического и геоэкономического положения </w:t>
            </w:r>
            <w:r w:rsidR="003B49E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. Определение отраслевой и территориальной структуры внешней торговли товарами</w:t>
            </w:r>
            <w:r w:rsidR="003B49ED">
              <w:rPr>
                <w:rFonts w:ascii="Times New Roman" w:hAnsi="Times New Roman"/>
              </w:rPr>
              <w:t xml:space="preserve"> </w:t>
            </w:r>
            <w:r w:rsidR="003B49E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Смоленской области,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России.</w:t>
            </w:r>
          </w:p>
          <w:p w14:paraId="5CD43E1E" w14:textId="77777777" w:rsidR="008D2065" w:rsidRPr="001A3097" w:rsidRDefault="008D2065" w:rsidP="006B5A78">
            <w:pPr>
              <w:pStyle w:val="Style41"/>
              <w:widowControl/>
              <w:spacing w:line="276" w:lineRule="auto"/>
              <w:ind w:firstLine="0"/>
              <w:jc w:val="left"/>
              <w:rPr>
                <w:rStyle w:val="FontStyle60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>Составление карт (картосхем) внешнеторговых связей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E914" w14:textId="77777777" w:rsidR="008D2065" w:rsidRPr="001A3097" w:rsidRDefault="008D2065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 w:rsidRPr="001A3097"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D787C" w14:textId="77777777" w:rsidR="008D2065" w:rsidRPr="001A3097" w:rsidRDefault="008D2065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2065" w:rsidRPr="001A3097" w14:paraId="64560E61" w14:textId="77777777" w:rsidTr="009D01D6">
        <w:trPr>
          <w:trHeight w:val="613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7947" w14:textId="77777777" w:rsidR="008D2065" w:rsidRPr="001A3097" w:rsidRDefault="008D2065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C1CC" w14:textId="77777777" w:rsidR="008D2065" w:rsidRPr="001A3097" w:rsidRDefault="008D2065" w:rsidP="006B5A78">
            <w:pPr>
              <w:pStyle w:val="Style26"/>
              <w:widowControl/>
              <w:spacing w:line="276" w:lineRule="auto"/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9DB5" w14:textId="0F676BE0" w:rsidR="008D2065" w:rsidRPr="001A3097" w:rsidRDefault="008D2065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FE021" w14:textId="77777777" w:rsidR="008D2065" w:rsidRPr="001A3097" w:rsidRDefault="008D2065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039C" w:rsidRPr="001A3097" w14:paraId="026D820B" w14:textId="77777777" w:rsidTr="009D01D6">
        <w:trPr>
          <w:trHeight w:val="20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728883" w14:textId="77777777" w:rsidR="0027039C" w:rsidRPr="001A3097" w:rsidRDefault="0027039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507883"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  <w:t>8 Географические аспекты современных глобальных проблем человечества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8EBEB4C" w14:textId="77777777" w:rsidR="0027039C" w:rsidRPr="001A3097" w:rsidRDefault="0027039C" w:rsidP="006B5A78">
            <w:pPr>
              <w:pStyle w:val="a5"/>
              <w:spacing w:line="276" w:lineRule="auto"/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DAE970E" w14:textId="77777777" w:rsidR="0027039C" w:rsidRPr="001A3097" w:rsidRDefault="005A45A3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5C2C3" w14:textId="77777777" w:rsidR="0027039C" w:rsidRPr="001A3097" w:rsidRDefault="0027039C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039C" w:rsidRPr="001A3097" w14:paraId="6086C507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2933F" w14:textId="77777777" w:rsidR="007540AA" w:rsidRDefault="0027039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Тема8.1</w:t>
            </w:r>
          </w:p>
          <w:p w14:paraId="4F77BB05" w14:textId="77777777" w:rsidR="0027039C" w:rsidRPr="001A3097" w:rsidRDefault="0027039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Глобальные проблемы человечества</w:t>
            </w:r>
          </w:p>
          <w:p w14:paraId="3F4E8536" w14:textId="77777777" w:rsidR="0027039C" w:rsidRPr="001A3097" w:rsidRDefault="0027039C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2CA7" w14:textId="77777777" w:rsidR="0027039C" w:rsidRPr="001A3097" w:rsidRDefault="0027039C" w:rsidP="006B5A78">
            <w:pPr>
              <w:pStyle w:val="Style26"/>
              <w:widowControl/>
              <w:spacing w:line="276" w:lineRule="auto"/>
              <w:rPr>
                <w:rStyle w:val="FontStyle60"/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D9CF" w14:textId="77777777" w:rsidR="0027039C" w:rsidRPr="001A3097" w:rsidRDefault="005A45A3" w:rsidP="006B5A78">
            <w:pPr>
              <w:pStyle w:val="Style11"/>
              <w:widowControl/>
              <w:spacing w:line="276" w:lineRule="auto"/>
              <w:jc w:val="center"/>
              <w:rPr>
                <w:rStyle w:val="FontStyle58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ABD8E" w14:textId="77777777" w:rsidR="0027039C" w:rsidRPr="001A3097" w:rsidRDefault="0027039C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F4E" w:rsidRPr="001A3097" w14:paraId="1D2096A7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9295" w14:textId="77777777" w:rsidR="00144F4E" w:rsidRPr="001A3097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2D54" w14:textId="77777777" w:rsidR="00144F4E" w:rsidRPr="001A3097" w:rsidRDefault="0027039C" w:rsidP="006B5A78">
            <w:pPr>
              <w:pStyle w:val="Style24"/>
              <w:widowControl/>
              <w:spacing w:line="276" w:lineRule="auto"/>
              <w:rPr>
                <w:rFonts w:ascii="Times New Roman" w:hAnsi="Times New Roman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C922" w14:textId="77777777" w:rsidR="00144F4E" w:rsidRPr="001A3097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C79D1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22CA3752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42B909F3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4FBF7BDA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  <w:p w14:paraId="7FFF4C75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05.</w:t>
            </w:r>
          </w:p>
          <w:p w14:paraId="002524C9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06.</w:t>
            </w:r>
          </w:p>
          <w:p w14:paraId="08B4DA1F" w14:textId="2C00E54C" w:rsidR="00144F4E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07.</w:t>
            </w:r>
          </w:p>
        </w:tc>
      </w:tr>
      <w:tr w:rsidR="00144F4E" w:rsidRPr="001A3097" w14:paraId="0514E728" w14:textId="77777777" w:rsidTr="009D01D6">
        <w:trPr>
          <w:trHeight w:val="20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051C6" w14:textId="77777777" w:rsidR="007540AA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7540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A3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8.2.</w:t>
            </w:r>
            <w:r w:rsidRPr="001A309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</w:p>
          <w:p w14:paraId="6C8DC8E2" w14:textId="77777777" w:rsidR="00144F4E" w:rsidRPr="001A3097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Глобальные прогнозы, гипотезы, проекты. Стратегия устойчивого развития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6989" w14:textId="77777777" w:rsidR="00144F4E" w:rsidRPr="001A3097" w:rsidRDefault="00144F4E" w:rsidP="006B5A78">
            <w:pPr>
              <w:spacing w:after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61BF" w14:textId="77777777" w:rsidR="00144F4E" w:rsidRPr="00426F4B" w:rsidRDefault="004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B9FF8" w14:textId="77777777" w:rsidR="00144F4E" w:rsidRPr="001A3097" w:rsidRDefault="00144F4E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F4E" w:rsidRPr="001A3097" w14:paraId="5B89BD46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498F7" w14:textId="77777777" w:rsidR="00144F4E" w:rsidRPr="001A3097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EE61" w14:textId="77777777" w:rsidR="00144F4E" w:rsidRPr="001A3097" w:rsidRDefault="001A3097" w:rsidP="006B5A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r w:rsidRPr="001A3097">
              <w:rPr>
                <w:rStyle w:val="a4"/>
                <w:rFonts w:eastAsiaTheme="minorEastAsia"/>
              </w:rPr>
              <w:t xml:space="preserve"> 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</w:t>
            </w:r>
            <w:r w:rsidRPr="001A3097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softHyphen/>
              <w:t>блем человечества.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F759" w14:textId="77777777" w:rsidR="00144F4E" w:rsidRPr="00426F4B" w:rsidRDefault="00426F4B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43264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</w:t>
            </w:r>
          </w:p>
          <w:p w14:paraId="3AAE0AE2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02.</w:t>
            </w:r>
          </w:p>
          <w:p w14:paraId="41E450CD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03.</w:t>
            </w:r>
          </w:p>
          <w:p w14:paraId="6EFC93FF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04.</w:t>
            </w:r>
          </w:p>
          <w:p w14:paraId="6AC6A16F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05.</w:t>
            </w:r>
          </w:p>
          <w:p w14:paraId="612C0CA5" w14:textId="77777777" w:rsidR="009D01D6" w:rsidRPr="009D01D6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06.</w:t>
            </w:r>
          </w:p>
          <w:p w14:paraId="052AF1C5" w14:textId="71EDF061" w:rsidR="00144F4E" w:rsidRPr="001A3097" w:rsidRDefault="009D01D6" w:rsidP="009D01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9D0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07.</w:t>
            </w:r>
          </w:p>
        </w:tc>
      </w:tr>
      <w:tr w:rsidR="00144F4E" w:rsidRPr="001A3097" w14:paraId="1918AD15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F14CC" w14:textId="77777777" w:rsidR="00144F4E" w:rsidRPr="001A3097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C54D" w14:textId="77777777" w:rsidR="00144F4E" w:rsidRPr="001A3097" w:rsidRDefault="00144F4E" w:rsidP="006B5A78">
            <w:pPr>
              <w:pStyle w:val="Style41"/>
              <w:widowControl/>
              <w:spacing w:line="276" w:lineRule="auto"/>
              <w:ind w:firstLine="278"/>
              <w:rPr>
                <w:rFonts w:ascii="Times New Roman" w:hAnsi="Times New Roman"/>
                <w:i/>
                <w:iCs/>
              </w:rPr>
            </w:pPr>
            <w:r w:rsidRPr="001A3097">
              <w:rPr>
                <w:rFonts w:ascii="Times New Roman" w:hAnsi="Times New Roman"/>
                <w:bCs/>
              </w:rPr>
              <w:t>Практические занятия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 Выявление и оценка важнейших международных событий и ситуаций, связан</w:t>
            </w:r>
            <w:r w:rsidRPr="001A3097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softHyphen/>
              <w:t>ных с глобальными проблемами человечества.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0A16" w14:textId="77777777" w:rsidR="00144F4E" w:rsidRPr="00426F4B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F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AFC95" w14:textId="77777777" w:rsidR="00144F4E" w:rsidRPr="001A3097" w:rsidRDefault="00144F4E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F4E" w:rsidRPr="001A3097" w14:paraId="4FD2C80D" w14:textId="77777777" w:rsidTr="009D01D6">
        <w:trPr>
          <w:trHeight w:val="20"/>
        </w:trPr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C702" w14:textId="77777777" w:rsidR="00144F4E" w:rsidRPr="001A3097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36B4" w14:textId="3417C82E" w:rsidR="00144F4E" w:rsidRPr="001A3097" w:rsidRDefault="00144F4E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4BB0" w14:textId="502B9C4B" w:rsidR="00144F4E" w:rsidRPr="00426F4B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D96E6" w14:textId="77777777" w:rsidR="00144F4E" w:rsidRPr="001A3097" w:rsidRDefault="00144F4E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4F4E" w:rsidRPr="001A3097" w14:paraId="785484AD" w14:textId="77777777" w:rsidTr="009D01D6">
        <w:trPr>
          <w:trHeight w:val="20"/>
        </w:trPr>
        <w:tc>
          <w:tcPr>
            <w:tcW w:w="3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7409" w14:textId="77777777" w:rsidR="00144F4E" w:rsidRPr="001A3097" w:rsidRDefault="00144F4E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6AE4" w14:textId="77777777" w:rsidR="00144F4E" w:rsidRPr="001A3097" w:rsidRDefault="001A3097" w:rsidP="006B5A78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9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7CB5" w14:textId="78A7574E" w:rsidR="00144F4E" w:rsidRPr="001A3097" w:rsidRDefault="009D01D6" w:rsidP="006B5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  <w:r w:rsidR="0096393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/</w:t>
            </w:r>
            <w:r w:rsidR="00701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  <w:r w:rsidR="005A45A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ED0FF" w14:textId="77777777" w:rsidR="00144F4E" w:rsidRPr="001A3097" w:rsidRDefault="00144F4E" w:rsidP="006B5A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D72D85B" w14:textId="77777777" w:rsidR="00AE675C" w:rsidRPr="00AE675C" w:rsidRDefault="00AE675C" w:rsidP="00AE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19E31079" w14:textId="77777777" w:rsidR="00AE675C" w:rsidRPr="00AE675C" w:rsidRDefault="00AE675C" w:rsidP="00AE6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  <w:sectPr w:rsidR="00AE675C" w:rsidRPr="00AE675C" w:rsidSect="00276458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14:paraId="36FBBDA3" w14:textId="77777777" w:rsidR="00F94CD9" w:rsidRDefault="006B5A78" w:rsidP="00917B8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A7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6B5A78">
        <w:rPr>
          <w:rFonts w:ascii="Times New Roman" w:hAnsi="Times New Roman" w:cs="Times New Roman"/>
          <w:b/>
          <w:sz w:val="24"/>
          <w:szCs w:val="24"/>
        </w:rPr>
        <w:t>УСЛОВИЯ РЕАЛИЗАЦИИ ПРОГРАММЫ ДИСЦИПЛИНЫ</w:t>
      </w:r>
    </w:p>
    <w:p w14:paraId="1427E85F" w14:textId="77777777" w:rsidR="00917B88" w:rsidRPr="006B5A78" w:rsidRDefault="00917B88" w:rsidP="00917B88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A6DB39" w14:textId="77777777" w:rsidR="00F94CD9" w:rsidRPr="00EB0C53" w:rsidRDefault="00F94CD9" w:rsidP="00C869F9">
      <w:pPr>
        <w:pStyle w:val="a5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b/>
          <w:i/>
          <w:sz w:val="24"/>
          <w:szCs w:val="24"/>
        </w:rPr>
        <w:t>3.1. Требования к минимальному материально-техническому обеспечению</w:t>
      </w:r>
    </w:p>
    <w:p w14:paraId="0634FEB7" w14:textId="77777777" w:rsidR="00F94CD9" w:rsidRPr="00EB0C53" w:rsidRDefault="00F94CD9" w:rsidP="00C869F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 xml:space="preserve">Реализация учебной дисциплины требует наличия учебного кабинета </w:t>
      </w:r>
      <w:r w:rsidR="00C869F9" w:rsidRPr="00EB0C53">
        <w:rPr>
          <w:rFonts w:ascii="Times New Roman" w:eastAsia="Times New Roman" w:hAnsi="Times New Roman" w:cs="Times New Roman"/>
          <w:sz w:val="24"/>
          <w:szCs w:val="24"/>
        </w:rPr>
        <w:t>естествоведческих дисциплин</w:t>
      </w:r>
    </w:p>
    <w:p w14:paraId="3A1C6043" w14:textId="77777777" w:rsidR="00F94CD9" w:rsidRPr="00EB0C53" w:rsidRDefault="00F94CD9" w:rsidP="00C869F9">
      <w:pPr>
        <w:pStyle w:val="a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i/>
          <w:sz w:val="24"/>
          <w:szCs w:val="24"/>
        </w:rPr>
        <w:t>Оборудование учебного кабинета:</w:t>
      </w:r>
    </w:p>
    <w:p w14:paraId="6DA5C381" w14:textId="77777777" w:rsidR="00C869F9" w:rsidRPr="00EB0C53" w:rsidRDefault="00C869F9" w:rsidP="00C869F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0C53">
        <w:rPr>
          <w:rFonts w:ascii="Times New Roman" w:hAnsi="Times New Roman" w:cs="Times New Roman"/>
          <w:color w:val="000000" w:themeColor="text1"/>
          <w:sz w:val="24"/>
          <w:szCs w:val="24"/>
        </w:rPr>
        <w:t>- рабочие места по количеству обучающихся;</w:t>
      </w:r>
    </w:p>
    <w:p w14:paraId="0B4A0B8D" w14:textId="77777777" w:rsidR="00C869F9" w:rsidRPr="00EB0C53" w:rsidRDefault="00C869F9" w:rsidP="00C869F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0C53">
        <w:rPr>
          <w:rFonts w:ascii="Times New Roman" w:hAnsi="Times New Roman" w:cs="Times New Roman"/>
          <w:color w:val="000000" w:themeColor="text1"/>
          <w:sz w:val="24"/>
          <w:szCs w:val="24"/>
        </w:rPr>
        <w:t>- рабочее место преподавателя.</w:t>
      </w:r>
    </w:p>
    <w:p w14:paraId="32A9D20D" w14:textId="77777777" w:rsidR="00C869F9" w:rsidRPr="00EB0C53" w:rsidRDefault="00C869F9" w:rsidP="00C869F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0C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Технические средства обучения: </w:t>
      </w:r>
      <w:r w:rsidRPr="00EB0C5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компакт диски и другие носители информации,</w:t>
      </w:r>
      <w:r w:rsidRPr="00EB0C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выносные: музыкальный центр колонки, персональный компьютер с лицензионным программным обеспечением, мультимедиа-проектор, экран,</w:t>
      </w:r>
    </w:p>
    <w:p w14:paraId="37EC0E8C" w14:textId="77777777" w:rsidR="00F94CD9" w:rsidRPr="00EB0C53" w:rsidRDefault="00F94CD9" w:rsidP="00C869F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 xml:space="preserve">политико-административные и экономические карты мира и отдельных </w:t>
      </w:r>
      <w:proofErr w:type="spellStart"/>
      <w:r w:rsidRPr="00EB0C53">
        <w:rPr>
          <w:rFonts w:ascii="Times New Roman" w:eastAsia="Times New Roman" w:hAnsi="Times New Roman" w:cs="Times New Roman"/>
          <w:sz w:val="24"/>
          <w:szCs w:val="24"/>
        </w:rPr>
        <w:t>регионов</w:t>
      </w:r>
      <w:r w:rsidR="00C869F9" w:rsidRPr="00EB0C53">
        <w:rPr>
          <w:rFonts w:ascii="Times New Roman" w:eastAsia="Times New Roman" w:hAnsi="Times New Roman" w:cs="Times New Roman"/>
          <w:sz w:val="24"/>
          <w:szCs w:val="24"/>
        </w:rPr>
        <w:t>,глобус</w:t>
      </w:r>
      <w:proofErr w:type="spellEnd"/>
      <w:r w:rsidRPr="00EB0C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F6D1D2" w14:textId="77777777" w:rsidR="00C869F9" w:rsidRPr="00EB0C53" w:rsidRDefault="00C869F9" w:rsidP="00C869F9">
      <w:pPr>
        <w:pStyle w:val="a5"/>
        <w:rPr>
          <w:rStyle w:val="FontStyle55"/>
          <w:rFonts w:ascii="Times New Roman" w:hAnsi="Times New Roman" w:cs="Times New Roman"/>
          <w:sz w:val="24"/>
          <w:szCs w:val="24"/>
        </w:rPr>
      </w:pPr>
      <w:r w:rsidRPr="00EB0C53">
        <w:rPr>
          <w:rStyle w:val="FontStyle55"/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</w:t>
      </w:r>
      <w:r w:rsidRPr="00EB0C53">
        <w:rPr>
          <w:rStyle w:val="FontStyle55"/>
          <w:rFonts w:ascii="Times New Roman" w:hAnsi="Times New Roman" w:cs="Times New Roman"/>
          <w:sz w:val="24"/>
          <w:szCs w:val="24"/>
        </w:rPr>
        <w:softHyphen/>
        <w:t>ния, инструкции по их использованию и технике безопасности;</w:t>
      </w:r>
    </w:p>
    <w:p w14:paraId="18DC51A3" w14:textId="77777777" w:rsidR="00C869F9" w:rsidRPr="00EB0C53" w:rsidRDefault="00C869F9" w:rsidP="00C869F9">
      <w:pPr>
        <w:pStyle w:val="a5"/>
        <w:rPr>
          <w:rStyle w:val="FontStyle55"/>
          <w:rFonts w:ascii="Times New Roman" w:hAnsi="Times New Roman" w:cs="Times New Roman"/>
          <w:sz w:val="24"/>
          <w:szCs w:val="24"/>
        </w:rPr>
      </w:pPr>
      <w:r w:rsidRPr="00EB0C53">
        <w:rPr>
          <w:rStyle w:val="FontStyle55"/>
          <w:rFonts w:ascii="Times New Roman" w:hAnsi="Times New Roman" w:cs="Times New Roman"/>
          <w:sz w:val="24"/>
          <w:szCs w:val="24"/>
        </w:rPr>
        <w:t>библиотечный фонд.</w:t>
      </w:r>
    </w:p>
    <w:p w14:paraId="5734A6DE" w14:textId="77777777" w:rsidR="00F94CD9" w:rsidRPr="00EB0C53" w:rsidRDefault="00F94CD9" w:rsidP="00C869F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19F26586" w14:textId="77777777" w:rsidR="00F94CD9" w:rsidRPr="00EB0C53" w:rsidRDefault="00F94CD9" w:rsidP="00C869F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>3.2. Информационное обеспечение обучения</w:t>
      </w:r>
    </w:p>
    <w:p w14:paraId="032D751D" w14:textId="77777777" w:rsidR="00F94CD9" w:rsidRPr="00EB0C53" w:rsidRDefault="00F94CD9" w:rsidP="00C869F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 xml:space="preserve">Перечень рекомендуемых учебных </w:t>
      </w:r>
    </w:p>
    <w:p w14:paraId="01F28C31" w14:textId="77777777" w:rsidR="00F94CD9" w:rsidRPr="00EB0C53" w:rsidRDefault="00F94CD9" w:rsidP="00C869F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>изданий, Интернет-ресурсов, дополнительной литературы</w:t>
      </w:r>
    </w:p>
    <w:p w14:paraId="50F8DF30" w14:textId="77777777" w:rsidR="00F94CD9" w:rsidRPr="00EB0C53" w:rsidRDefault="00F94CD9" w:rsidP="00C869F9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источники: </w:t>
      </w:r>
    </w:p>
    <w:p w14:paraId="7697056D" w14:textId="4A6C158F" w:rsidR="008C2F69" w:rsidRPr="008C2F69" w:rsidRDefault="00C869F9" w:rsidP="008C2F69">
      <w:pPr>
        <w:pStyle w:val="a9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Style w:val="c15"/>
          <w:sz w:val="24"/>
          <w:szCs w:val="24"/>
        </w:rPr>
      </w:pPr>
      <w:proofErr w:type="spellStart"/>
      <w:r w:rsidRPr="008C2F69">
        <w:rPr>
          <w:sz w:val="24"/>
          <w:szCs w:val="24"/>
        </w:rPr>
        <w:t>Максаковский</w:t>
      </w:r>
      <w:proofErr w:type="spellEnd"/>
      <w:r w:rsidRPr="008C2F69">
        <w:rPr>
          <w:sz w:val="24"/>
          <w:szCs w:val="24"/>
        </w:rPr>
        <w:t xml:space="preserve"> В.П. Экономическая и социальная география</w:t>
      </w:r>
      <w:r w:rsidR="008C2F69" w:rsidRPr="008C2F69">
        <w:rPr>
          <w:rStyle w:val="c15"/>
          <w:sz w:val="24"/>
          <w:szCs w:val="24"/>
        </w:rPr>
        <w:t xml:space="preserve"> </w:t>
      </w:r>
      <w:proofErr w:type="spellStart"/>
      <w:r w:rsidR="008C2F69" w:rsidRPr="008C2F69">
        <w:rPr>
          <w:rStyle w:val="c15"/>
          <w:sz w:val="24"/>
          <w:szCs w:val="24"/>
        </w:rPr>
        <w:t>География</w:t>
      </w:r>
      <w:proofErr w:type="spellEnd"/>
      <w:r w:rsidR="008C2F69" w:rsidRPr="008C2F69">
        <w:rPr>
          <w:rStyle w:val="c15"/>
          <w:sz w:val="24"/>
          <w:szCs w:val="24"/>
        </w:rPr>
        <w:t xml:space="preserve"> 10 класс</w:t>
      </w:r>
      <w:r w:rsidRPr="008C2F69">
        <w:rPr>
          <w:sz w:val="24"/>
          <w:szCs w:val="24"/>
        </w:rPr>
        <w:t xml:space="preserve"> – М.: Просвещение, 20</w:t>
      </w:r>
      <w:r w:rsidR="002332FD">
        <w:rPr>
          <w:sz w:val="24"/>
          <w:szCs w:val="24"/>
        </w:rPr>
        <w:t>21</w:t>
      </w:r>
      <w:r w:rsidRPr="008C2F69">
        <w:rPr>
          <w:sz w:val="24"/>
          <w:szCs w:val="24"/>
        </w:rPr>
        <w:t>.</w:t>
      </w:r>
      <w:r w:rsidR="008C2F69" w:rsidRPr="008C2F69">
        <w:rPr>
          <w:rStyle w:val="c15"/>
          <w:sz w:val="24"/>
          <w:szCs w:val="24"/>
        </w:rPr>
        <w:t xml:space="preserve"> </w:t>
      </w:r>
    </w:p>
    <w:p w14:paraId="6BDA200E" w14:textId="77777777" w:rsidR="00917B88" w:rsidRDefault="00917B88" w:rsidP="00C869F9">
      <w:pPr>
        <w:pStyle w:val="a5"/>
        <w:rPr>
          <w:rStyle w:val="FontStyle57"/>
          <w:rFonts w:ascii="Times New Roman" w:hAnsi="Times New Roman" w:cs="Times New Roman"/>
          <w:sz w:val="24"/>
          <w:szCs w:val="24"/>
        </w:rPr>
      </w:pPr>
    </w:p>
    <w:p w14:paraId="3226B968" w14:textId="5B306D33" w:rsidR="00BB60CE" w:rsidRDefault="00BB60CE" w:rsidP="00C869F9">
      <w:pPr>
        <w:pStyle w:val="a5"/>
        <w:rPr>
          <w:rStyle w:val="FontStyle57"/>
          <w:rFonts w:ascii="Times New Roman" w:hAnsi="Times New Roman" w:cs="Times New Roman"/>
          <w:sz w:val="24"/>
          <w:szCs w:val="24"/>
        </w:rPr>
      </w:pPr>
      <w:r>
        <w:rPr>
          <w:rStyle w:val="FontStyle57"/>
          <w:rFonts w:ascii="Times New Roman" w:hAnsi="Times New Roman" w:cs="Times New Roman"/>
          <w:sz w:val="24"/>
          <w:szCs w:val="24"/>
        </w:rPr>
        <w:t>Дополнительные источники:</w:t>
      </w:r>
    </w:p>
    <w:p w14:paraId="12A38D9F" w14:textId="77777777" w:rsidR="00C869F9" w:rsidRPr="00EB0C53" w:rsidRDefault="00C869F9" w:rsidP="00C869F9">
      <w:pPr>
        <w:pStyle w:val="a5"/>
        <w:rPr>
          <w:rStyle w:val="FontStyle57"/>
          <w:rFonts w:ascii="Times New Roman" w:hAnsi="Times New Roman" w:cs="Times New Roman"/>
          <w:sz w:val="24"/>
          <w:szCs w:val="24"/>
        </w:rPr>
      </w:pPr>
      <w:r w:rsidRPr="00EB0C53">
        <w:rPr>
          <w:rStyle w:val="FontStyle57"/>
          <w:rFonts w:ascii="Times New Roman" w:hAnsi="Times New Roman" w:cs="Times New Roman"/>
          <w:sz w:val="24"/>
          <w:szCs w:val="24"/>
        </w:rPr>
        <w:t>Для студентов</w:t>
      </w:r>
    </w:p>
    <w:p w14:paraId="277CC123" w14:textId="5DAD0B82" w:rsidR="00C869F9" w:rsidRPr="00EB0C53" w:rsidRDefault="00C869F9" w:rsidP="00C869F9">
      <w:pPr>
        <w:pStyle w:val="a5"/>
        <w:numPr>
          <w:ilvl w:val="0"/>
          <w:numId w:val="18"/>
        </w:numPr>
        <w:ind w:left="0" w:firstLine="0"/>
        <w:rPr>
          <w:rStyle w:val="FontStyle58"/>
          <w:rFonts w:ascii="Times New Roman" w:hAnsi="Times New Roman" w:cs="Times New Roman"/>
          <w:sz w:val="24"/>
          <w:szCs w:val="24"/>
        </w:rPr>
      </w:pP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>Баранчиков Е.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 xml:space="preserve">В., </w:t>
      </w:r>
      <w:proofErr w:type="spellStart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>Петрусюк</w:t>
      </w:r>
      <w:proofErr w:type="spellEnd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 О.А. 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профиля: учебно-методический комплекс для студ. учреждений ср</w:t>
      </w:r>
      <w:r w:rsidR="002332FD">
        <w:rPr>
          <w:rStyle w:val="FontStyle58"/>
          <w:rFonts w:ascii="Times New Roman" w:hAnsi="Times New Roman" w:cs="Times New Roman"/>
          <w:sz w:val="24"/>
          <w:szCs w:val="24"/>
        </w:rPr>
        <w:t>ед. проф. образования. — М., 2021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780A3447" w14:textId="7F576666" w:rsidR="00C869F9" w:rsidRPr="00EB0C53" w:rsidRDefault="00C869F9" w:rsidP="00C869F9">
      <w:pPr>
        <w:pStyle w:val="a5"/>
        <w:numPr>
          <w:ilvl w:val="0"/>
          <w:numId w:val="18"/>
        </w:numPr>
        <w:ind w:left="0" w:firstLine="0"/>
        <w:rPr>
          <w:rStyle w:val="FontStyle58"/>
          <w:rFonts w:ascii="Times New Roman" w:hAnsi="Times New Roman" w:cs="Times New Roman"/>
          <w:sz w:val="24"/>
          <w:szCs w:val="24"/>
        </w:rPr>
      </w:pP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Баранчиков Е. В., </w:t>
      </w:r>
      <w:proofErr w:type="spellStart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>Петрусюк</w:t>
      </w:r>
      <w:proofErr w:type="spellEnd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 О. А. 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профиля. Дидактические материалы: учебное пособие для студ. учреждений ср</w:t>
      </w:r>
      <w:r w:rsidR="002332FD">
        <w:rPr>
          <w:rStyle w:val="FontStyle58"/>
          <w:rFonts w:ascii="Times New Roman" w:hAnsi="Times New Roman" w:cs="Times New Roman"/>
          <w:sz w:val="24"/>
          <w:szCs w:val="24"/>
        </w:rPr>
        <w:t>ед. проф. образования. — М., 2021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3A847C75" w14:textId="62B28ED2" w:rsidR="00C869F9" w:rsidRPr="00EB0C53" w:rsidRDefault="00C869F9" w:rsidP="00C869F9">
      <w:pPr>
        <w:pStyle w:val="a5"/>
        <w:numPr>
          <w:ilvl w:val="0"/>
          <w:numId w:val="18"/>
        </w:numPr>
        <w:ind w:left="0" w:firstLine="0"/>
        <w:rPr>
          <w:rStyle w:val="FontStyle58"/>
          <w:rFonts w:ascii="Times New Roman" w:hAnsi="Times New Roman" w:cs="Times New Roman"/>
          <w:sz w:val="24"/>
          <w:szCs w:val="24"/>
        </w:rPr>
      </w:pP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Баранчиков Е. В., </w:t>
      </w:r>
      <w:proofErr w:type="spellStart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>Петрусюк</w:t>
      </w:r>
      <w:proofErr w:type="spellEnd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 О. А. 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профиля. Контрольные задания: учебное пособие студ. учреждений ср</w:t>
      </w:r>
      <w:r w:rsidR="002332FD">
        <w:rPr>
          <w:rStyle w:val="FontStyle58"/>
          <w:rFonts w:ascii="Times New Roman" w:hAnsi="Times New Roman" w:cs="Times New Roman"/>
          <w:sz w:val="24"/>
          <w:szCs w:val="24"/>
        </w:rPr>
        <w:t>ед. проф. образования. — М., 2021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07A7674E" w14:textId="4B26B79A" w:rsidR="00C869F9" w:rsidRPr="00EB0C53" w:rsidRDefault="00C869F9" w:rsidP="00C869F9">
      <w:pPr>
        <w:pStyle w:val="a5"/>
        <w:numPr>
          <w:ilvl w:val="0"/>
          <w:numId w:val="18"/>
        </w:numPr>
        <w:ind w:left="0" w:firstLine="0"/>
        <w:rPr>
          <w:rStyle w:val="FontStyle58"/>
          <w:rFonts w:ascii="Times New Roman" w:hAnsi="Times New Roman" w:cs="Times New Roman"/>
          <w:sz w:val="24"/>
          <w:szCs w:val="24"/>
        </w:rPr>
      </w:pP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Баранчиков Е. В., </w:t>
      </w:r>
      <w:proofErr w:type="spellStart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>Петрусюк</w:t>
      </w:r>
      <w:proofErr w:type="spellEnd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 О. А. 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профиля. Практикум: учебное пособие для студ. учреждений сред. проф. образования. — М., 201</w:t>
      </w:r>
      <w:r w:rsidR="00917B88">
        <w:rPr>
          <w:rStyle w:val="FontStyle58"/>
          <w:rFonts w:ascii="Times New Roman" w:hAnsi="Times New Roman" w:cs="Times New Roman"/>
          <w:sz w:val="24"/>
          <w:szCs w:val="24"/>
        </w:rPr>
        <w:t>9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3C32C3CC" w14:textId="64B8AB1A" w:rsidR="00C869F9" w:rsidRPr="00EB0C53" w:rsidRDefault="00C869F9" w:rsidP="00C869F9">
      <w:pPr>
        <w:pStyle w:val="a5"/>
        <w:numPr>
          <w:ilvl w:val="0"/>
          <w:numId w:val="18"/>
        </w:numPr>
        <w:ind w:left="0" w:firstLine="0"/>
        <w:rPr>
          <w:rStyle w:val="FontStyle58"/>
          <w:rFonts w:ascii="Times New Roman" w:hAnsi="Times New Roman" w:cs="Times New Roman"/>
          <w:sz w:val="24"/>
          <w:szCs w:val="24"/>
        </w:rPr>
      </w:pP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>Гладкий Ю.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 xml:space="preserve">Н., </w:t>
      </w: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Николина В.В. 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 (базов</w:t>
      </w:r>
      <w:r w:rsidR="002332FD">
        <w:rPr>
          <w:rStyle w:val="FontStyle58"/>
          <w:rFonts w:ascii="Times New Roman" w:hAnsi="Times New Roman" w:cs="Times New Roman"/>
          <w:sz w:val="24"/>
          <w:szCs w:val="24"/>
        </w:rPr>
        <w:t>ый уровень). 10 класс. — М., 2021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028E4640" w14:textId="1881CD5A" w:rsidR="00C869F9" w:rsidRPr="00EB0C53" w:rsidRDefault="00C869F9" w:rsidP="00C869F9">
      <w:pPr>
        <w:pStyle w:val="a5"/>
        <w:numPr>
          <w:ilvl w:val="0"/>
          <w:numId w:val="18"/>
        </w:numPr>
        <w:ind w:left="0" w:firstLine="0"/>
        <w:rPr>
          <w:rStyle w:val="FontStyle58"/>
          <w:rFonts w:ascii="Times New Roman" w:hAnsi="Times New Roman" w:cs="Times New Roman"/>
          <w:sz w:val="24"/>
          <w:szCs w:val="24"/>
        </w:rPr>
      </w:pP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>Гладкий Ю.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 xml:space="preserve">Н., </w:t>
      </w: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Николина В.В. 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 (базовый</w:t>
      </w:r>
      <w:r w:rsidR="002332FD">
        <w:rPr>
          <w:rStyle w:val="FontStyle58"/>
          <w:rFonts w:ascii="Times New Roman" w:hAnsi="Times New Roman" w:cs="Times New Roman"/>
          <w:sz w:val="24"/>
          <w:szCs w:val="24"/>
        </w:rPr>
        <w:t xml:space="preserve"> уровень). — 11 класс. — М., 2021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2729B043" w14:textId="186692D8" w:rsidR="00C869F9" w:rsidRPr="00EB0C53" w:rsidRDefault="00C869F9" w:rsidP="00C869F9">
      <w:pPr>
        <w:pStyle w:val="a5"/>
        <w:numPr>
          <w:ilvl w:val="0"/>
          <w:numId w:val="18"/>
        </w:numPr>
        <w:ind w:left="0" w:firstLine="0"/>
        <w:rPr>
          <w:rStyle w:val="FontStyle58"/>
          <w:rFonts w:ascii="Times New Roman" w:hAnsi="Times New Roman" w:cs="Times New Roman"/>
          <w:sz w:val="24"/>
          <w:szCs w:val="24"/>
        </w:rPr>
      </w:pP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>Кузнецов А.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 xml:space="preserve">П., </w:t>
      </w: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Ким Э.В. 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 (базовый уровень). 10—11</w:t>
      </w:r>
      <w:r w:rsidR="002332FD">
        <w:rPr>
          <w:rStyle w:val="FontStyle58"/>
          <w:rFonts w:ascii="Times New Roman" w:hAnsi="Times New Roman" w:cs="Times New Roman"/>
          <w:sz w:val="24"/>
          <w:szCs w:val="24"/>
        </w:rPr>
        <w:t xml:space="preserve"> классы. — М., 2021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055BB7DD" w14:textId="171A4983" w:rsidR="008C2F69" w:rsidRDefault="008C2F69" w:rsidP="00C869F9">
      <w:pPr>
        <w:pStyle w:val="a5"/>
        <w:numPr>
          <w:ilvl w:val="0"/>
          <w:numId w:val="1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8C2F69">
        <w:rPr>
          <w:rFonts w:ascii="Times New Roman" w:hAnsi="Times New Roman" w:cs="Times New Roman"/>
          <w:i/>
          <w:sz w:val="24"/>
          <w:szCs w:val="24"/>
        </w:rPr>
        <w:t>Баранчиков Е.В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2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Тесты по географии. 10 класс. К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</w:t>
      </w:r>
      <w:r w:rsidRPr="008C2F69">
        <w:rPr>
          <w:rFonts w:ascii="Times New Roman" w:hAnsi="Times New Roman" w:cs="Times New Roman"/>
          <w:sz w:val="24"/>
          <w:szCs w:val="24"/>
        </w:rPr>
        <w:t xml:space="preserve"> </w:t>
      </w:r>
      <w:r w:rsidR="002332FD">
        <w:rPr>
          <w:rFonts w:ascii="Times New Roman" w:hAnsi="Times New Roman" w:cs="Times New Roman"/>
          <w:sz w:val="24"/>
          <w:szCs w:val="24"/>
        </w:rPr>
        <w:t>М: Экзамен, 2021</w:t>
      </w:r>
    </w:p>
    <w:p w14:paraId="2AA94246" w14:textId="7772B9F5" w:rsidR="008C2F69" w:rsidRPr="008C2F69" w:rsidRDefault="008C2F69" w:rsidP="00C869F9">
      <w:pPr>
        <w:pStyle w:val="a5"/>
        <w:numPr>
          <w:ilvl w:val="0"/>
          <w:numId w:val="1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8C2F69">
        <w:rPr>
          <w:rFonts w:ascii="Times New Roman" w:hAnsi="Times New Roman" w:cs="Times New Roman"/>
          <w:i/>
          <w:sz w:val="24"/>
          <w:szCs w:val="24"/>
        </w:rPr>
        <w:t>Окладникова Е. 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2F6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Международный туризм. География туристских ресурсов мира: учебное </w:t>
      </w:r>
      <w:r>
        <w:rPr>
          <w:rFonts w:ascii="Times New Roman" w:hAnsi="Times New Roman" w:cs="Times New Roman"/>
          <w:spacing w:val="-4"/>
          <w:sz w:val="24"/>
          <w:szCs w:val="24"/>
        </w:rPr>
        <w:t>пособие</w:t>
      </w:r>
      <w:r w:rsidRPr="008C2F6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М., СПб.: ИФК Омега-Л; Учитель и ученик, 20</w:t>
      </w:r>
      <w:r w:rsidR="00917B88">
        <w:rPr>
          <w:rFonts w:ascii="Times New Roman" w:hAnsi="Times New Roman" w:cs="Times New Roman"/>
          <w:spacing w:val="-4"/>
          <w:sz w:val="24"/>
          <w:szCs w:val="24"/>
        </w:rPr>
        <w:t>20</w:t>
      </w:r>
      <w:r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3A60389E" w14:textId="67A312E3" w:rsidR="008C2F69" w:rsidRDefault="008C2F69" w:rsidP="00C869F9">
      <w:pPr>
        <w:pStyle w:val="a5"/>
        <w:numPr>
          <w:ilvl w:val="0"/>
          <w:numId w:val="1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Страны и регионы мира: Экономический справочник</w:t>
      </w:r>
      <w:r w:rsidRPr="008C2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 редакцией А.С. Булатова.</w:t>
      </w:r>
      <w:r w:rsidRPr="008C2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М.: Проспект , 20</w:t>
      </w:r>
      <w:r w:rsidR="002332FD">
        <w:rPr>
          <w:rFonts w:ascii="Times New Roman" w:hAnsi="Times New Roman" w:cs="Times New Roman"/>
          <w:sz w:val="24"/>
          <w:szCs w:val="24"/>
        </w:rPr>
        <w:t>21</w:t>
      </w:r>
    </w:p>
    <w:p w14:paraId="1868E04A" w14:textId="723F437D" w:rsidR="008C2F69" w:rsidRDefault="008C2F69" w:rsidP="00C869F9">
      <w:pPr>
        <w:pStyle w:val="a5"/>
        <w:numPr>
          <w:ilvl w:val="0"/>
          <w:numId w:val="1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познаю мир: Страны и народы</w:t>
      </w:r>
      <w:proofErr w:type="gramStart"/>
      <w:r w:rsidRPr="008C2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Сост.А.А</w:t>
      </w:r>
      <w:proofErr w:type="spellEnd"/>
      <w:r>
        <w:rPr>
          <w:rFonts w:ascii="Times New Roman" w:hAnsi="Times New Roman" w:cs="Times New Roman"/>
          <w:sz w:val="24"/>
          <w:szCs w:val="24"/>
        </w:rPr>
        <w:t>. Багрова</w:t>
      </w:r>
      <w:r w:rsidRPr="008C2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М: Изд-во АСТ, 20</w:t>
      </w:r>
      <w:r w:rsidR="00917B88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4814A2A1" w14:textId="77777777" w:rsidR="001761FE" w:rsidRDefault="001761FE" w:rsidP="00C869F9">
      <w:pPr>
        <w:pStyle w:val="a5"/>
        <w:rPr>
          <w:rStyle w:val="FontStyle57"/>
          <w:rFonts w:ascii="Times New Roman" w:hAnsi="Times New Roman" w:cs="Times New Roman"/>
          <w:sz w:val="24"/>
          <w:szCs w:val="24"/>
        </w:rPr>
      </w:pPr>
    </w:p>
    <w:p w14:paraId="5AAFE1AA" w14:textId="77777777" w:rsidR="00C869F9" w:rsidRPr="00EB0C53" w:rsidRDefault="00C869F9" w:rsidP="00C869F9">
      <w:pPr>
        <w:pStyle w:val="a5"/>
        <w:rPr>
          <w:rStyle w:val="FontStyle57"/>
          <w:rFonts w:ascii="Times New Roman" w:hAnsi="Times New Roman" w:cs="Times New Roman"/>
          <w:sz w:val="24"/>
          <w:szCs w:val="24"/>
        </w:rPr>
      </w:pPr>
      <w:r w:rsidRPr="00EB0C53">
        <w:rPr>
          <w:rStyle w:val="FontStyle57"/>
          <w:rFonts w:ascii="Times New Roman" w:hAnsi="Times New Roman" w:cs="Times New Roman"/>
          <w:sz w:val="24"/>
          <w:szCs w:val="24"/>
        </w:rPr>
        <w:t>Для преподавателей</w:t>
      </w:r>
    </w:p>
    <w:p w14:paraId="5BC8C0AF" w14:textId="77777777" w:rsidR="00C869F9" w:rsidRPr="00EB0C53" w:rsidRDefault="00C869F9" w:rsidP="00C869F9">
      <w:pPr>
        <w:pStyle w:val="a5"/>
        <w:numPr>
          <w:ilvl w:val="0"/>
          <w:numId w:val="19"/>
        </w:numPr>
        <w:ind w:left="284"/>
        <w:rPr>
          <w:rStyle w:val="FontStyle58"/>
          <w:rFonts w:ascii="Times New Roman" w:hAnsi="Times New Roman" w:cs="Times New Roman"/>
          <w:spacing w:val="40"/>
          <w:sz w:val="24"/>
          <w:szCs w:val="24"/>
        </w:rPr>
      </w:pP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 и экология в школе XXI века: научно-методический журнал. — М.: Издатель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softHyphen/>
        <w:t xml:space="preserve">ский дом «Школа-Пресс </w:t>
      </w:r>
      <w:r w:rsidRPr="00EB0C53">
        <w:rPr>
          <w:rStyle w:val="FontStyle58"/>
          <w:rFonts w:ascii="Times New Roman" w:hAnsi="Times New Roman" w:cs="Times New Roman"/>
          <w:spacing w:val="40"/>
          <w:sz w:val="24"/>
          <w:szCs w:val="24"/>
        </w:rPr>
        <w:t>1».</w:t>
      </w:r>
    </w:p>
    <w:p w14:paraId="3F94D523" w14:textId="0EAC4B7C" w:rsidR="00C869F9" w:rsidRPr="00EB0C53" w:rsidRDefault="00C869F9" w:rsidP="00C869F9">
      <w:pPr>
        <w:pStyle w:val="a5"/>
        <w:numPr>
          <w:ilvl w:val="0"/>
          <w:numId w:val="19"/>
        </w:numPr>
        <w:ind w:left="284"/>
        <w:rPr>
          <w:rStyle w:val="FontStyle58"/>
          <w:rFonts w:ascii="Times New Roman" w:hAnsi="Times New Roman" w:cs="Times New Roman"/>
          <w:sz w:val="24"/>
          <w:szCs w:val="24"/>
        </w:rPr>
      </w:pPr>
      <w:proofErr w:type="spellStart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lastRenderedPageBreak/>
        <w:t>Домогацких</w:t>
      </w:r>
      <w:proofErr w:type="spellEnd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 Е.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 xml:space="preserve">М., </w:t>
      </w:r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Алексеевский Н.И. 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География: в 2 ч. 10—11 классы. — М.: 20</w:t>
      </w:r>
      <w:r w:rsidR="002332FD">
        <w:rPr>
          <w:rStyle w:val="FontStyle58"/>
          <w:rFonts w:ascii="Times New Roman" w:hAnsi="Times New Roman" w:cs="Times New Roman"/>
          <w:sz w:val="24"/>
          <w:szCs w:val="24"/>
        </w:rPr>
        <w:t>21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4BC17834" w14:textId="6D777EDF" w:rsidR="00C869F9" w:rsidRDefault="00C869F9" w:rsidP="00C869F9">
      <w:pPr>
        <w:pStyle w:val="a5"/>
        <w:numPr>
          <w:ilvl w:val="0"/>
          <w:numId w:val="19"/>
        </w:numPr>
        <w:ind w:left="284"/>
        <w:rPr>
          <w:rStyle w:val="FontStyle58"/>
          <w:rFonts w:ascii="Times New Roman" w:hAnsi="Times New Roman" w:cs="Times New Roman"/>
          <w:sz w:val="24"/>
          <w:szCs w:val="24"/>
        </w:rPr>
      </w:pPr>
      <w:proofErr w:type="spellStart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>Петрусюк</w:t>
      </w:r>
      <w:proofErr w:type="spellEnd"/>
      <w:r w:rsidRPr="00EB0C53">
        <w:rPr>
          <w:rStyle w:val="FontStyle59"/>
          <w:rFonts w:ascii="Times New Roman" w:hAnsi="Times New Roman" w:cs="Times New Roman"/>
          <w:sz w:val="24"/>
          <w:szCs w:val="24"/>
        </w:rPr>
        <w:t xml:space="preserve"> О. А. 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профиля: Мето</w:t>
      </w:r>
      <w:r w:rsidR="002332FD">
        <w:rPr>
          <w:rStyle w:val="FontStyle58"/>
          <w:rFonts w:ascii="Times New Roman" w:hAnsi="Times New Roman" w:cs="Times New Roman"/>
          <w:sz w:val="24"/>
          <w:szCs w:val="24"/>
        </w:rPr>
        <w:t>дические рекомендации. — М., 2021</w:t>
      </w: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582D5096" w14:textId="77777777" w:rsidR="008C2F69" w:rsidRPr="00EB0C53" w:rsidRDefault="008C2F69" w:rsidP="008C2F69">
      <w:pPr>
        <w:pStyle w:val="a5"/>
        <w:ind w:left="284"/>
        <w:rPr>
          <w:rStyle w:val="FontStyle58"/>
          <w:rFonts w:ascii="Times New Roman" w:hAnsi="Times New Roman" w:cs="Times New Roman"/>
          <w:sz w:val="24"/>
          <w:szCs w:val="24"/>
        </w:rPr>
      </w:pPr>
    </w:p>
    <w:p w14:paraId="5D796155" w14:textId="77777777" w:rsidR="00C869F9" w:rsidRPr="00EB0C53" w:rsidRDefault="00C869F9" w:rsidP="00C869F9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1497E7BA" w14:textId="77777777" w:rsidR="00C869F9" w:rsidRPr="00EB0C53" w:rsidRDefault="00C869F9" w:rsidP="008C2F69">
      <w:pPr>
        <w:pStyle w:val="a5"/>
        <w:rPr>
          <w:rStyle w:val="FontStyle58"/>
          <w:rFonts w:ascii="Times New Roman" w:hAnsi="Times New Roman" w:cs="Times New Roman"/>
          <w:sz w:val="24"/>
          <w:szCs w:val="24"/>
        </w:rPr>
      </w:pPr>
      <w:r w:rsidRPr="00EB0C53">
        <w:rPr>
          <w:rStyle w:val="FontStyle58"/>
          <w:rFonts w:ascii="Times New Roman" w:hAnsi="Times New Roman" w:cs="Times New Roman"/>
          <w:sz w:val="24"/>
          <w:szCs w:val="24"/>
        </w:rPr>
        <w:t>.</w:t>
      </w:r>
    </w:p>
    <w:p w14:paraId="22A188FD" w14:textId="77777777" w:rsidR="00C869F9" w:rsidRPr="00EB0C53" w:rsidRDefault="00C869F9" w:rsidP="00C869F9">
      <w:pPr>
        <w:pStyle w:val="a5"/>
        <w:rPr>
          <w:rStyle w:val="FontStyle57"/>
          <w:rFonts w:ascii="Times New Roman" w:hAnsi="Times New Roman" w:cs="Times New Roman"/>
          <w:sz w:val="24"/>
          <w:szCs w:val="24"/>
        </w:rPr>
      </w:pPr>
      <w:r w:rsidRPr="00EB0C53">
        <w:rPr>
          <w:rStyle w:val="FontStyle57"/>
          <w:rFonts w:ascii="Times New Roman" w:hAnsi="Times New Roman" w:cs="Times New Roman"/>
          <w:sz w:val="24"/>
          <w:szCs w:val="24"/>
        </w:rPr>
        <w:t>Интернет-ресурсы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8C2F69" w:rsidRPr="008C2F69" w14:paraId="6BCBC455" w14:textId="77777777" w:rsidTr="006B5A78">
        <w:tc>
          <w:tcPr>
            <w:tcW w:w="9498" w:type="dxa"/>
            <w:hideMark/>
          </w:tcPr>
          <w:p w14:paraId="2A111127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www</w:t>
            </w:r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wikipedia</w:t>
            </w:r>
            <w:proofErr w:type="spellEnd"/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org</w:t>
            </w:r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(сайт Общедоступной мультиязычной универсальной интернет-энцикло</w:t>
            </w:r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  <w:softHyphen/>
              <w:t>педии).</w:t>
            </w:r>
          </w:p>
        </w:tc>
      </w:tr>
      <w:tr w:rsidR="008C2F69" w:rsidRPr="008C2F69" w14:paraId="0F1DDE85" w14:textId="77777777" w:rsidTr="006B5A78">
        <w:tc>
          <w:tcPr>
            <w:tcW w:w="9498" w:type="dxa"/>
            <w:hideMark/>
          </w:tcPr>
          <w:p w14:paraId="0337CF71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C2F6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8C2F69">
              <w:rPr>
                <w:rFonts w:ascii="Times New Roman" w:hAnsi="Times New Roman" w:cs="Times New Roman"/>
                <w:lang w:val="en-US" w:eastAsia="en-US"/>
              </w:rPr>
              <w:t>faostat</w:t>
            </w:r>
            <w:proofErr w:type="spellEnd"/>
            <w:r w:rsidRPr="008C2F69">
              <w:rPr>
                <w:rFonts w:ascii="Times New Roman" w:hAnsi="Times New Roman" w:cs="Times New Roman"/>
                <w:lang w:eastAsia="en-US"/>
              </w:rPr>
              <w:t>3.</w:t>
            </w:r>
            <w:proofErr w:type="spellStart"/>
            <w:r w:rsidRPr="008C2F69">
              <w:rPr>
                <w:rFonts w:ascii="Times New Roman" w:hAnsi="Times New Roman" w:cs="Times New Roman"/>
                <w:lang w:val="en-US" w:eastAsia="en-US"/>
              </w:rPr>
              <w:t>fao</w:t>
            </w:r>
            <w:proofErr w:type="spellEnd"/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r w:rsidRPr="008C2F69">
              <w:rPr>
                <w:rFonts w:ascii="Times New Roman" w:hAnsi="Times New Roman" w:cs="Times New Roman"/>
                <w:lang w:val="en-US" w:eastAsia="en-US"/>
              </w:rPr>
              <w:t>org</w:t>
            </w:r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(сайт Международной сельскохозяйственной и продовольственной организации при ООН (ФАО).</w:t>
            </w:r>
          </w:p>
        </w:tc>
      </w:tr>
      <w:tr w:rsidR="008C2F69" w:rsidRPr="008C2F69" w14:paraId="5EA098C0" w14:textId="77777777" w:rsidTr="006B5A78">
        <w:tc>
          <w:tcPr>
            <w:tcW w:w="9498" w:type="dxa"/>
            <w:hideMark/>
          </w:tcPr>
          <w:p w14:paraId="07EE5E34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C2F6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r w:rsidRPr="008C2F69">
              <w:rPr>
                <w:rFonts w:ascii="Times New Roman" w:hAnsi="Times New Roman" w:cs="Times New Roman"/>
                <w:lang w:val="en-US" w:eastAsia="en-US"/>
              </w:rPr>
              <w:t>school</w:t>
            </w:r>
            <w:r w:rsidRPr="008C2F69">
              <w:rPr>
                <w:rFonts w:ascii="Times New Roman" w:hAnsi="Times New Roman" w:cs="Times New Roman"/>
                <w:lang w:eastAsia="en-US"/>
              </w:rPr>
              <w:t>-</w:t>
            </w:r>
            <w:r w:rsidRPr="008C2F69">
              <w:rPr>
                <w:rFonts w:ascii="Times New Roman" w:hAnsi="Times New Roman" w:cs="Times New Roman"/>
                <w:lang w:val="en-US" w:eastAsia="en-US"/>
              </w:rPr>
              <w:t>collection</w:t>
            </w:r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8C2F69">
              <w:rPr>
                <w:rFonts w:ascii="Times New Roman" w:hAnsi="Times New Roman" w:cs="Times New Roman"/>
                <w:lang w:val="en-US" w:eastAsia="en-US"/>
              </w:rPr>
              <w:t>edu</w:t>
            </w:r>
            <w:proofErr w:type="spellEnd"/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8C2F69"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(«Единая коллекции цифровых образовательных ресурсов»). </w:t>
            </w:r>
          </w:p>
        </w:tc>
      </w:tr>
      <w:tr w:rsidR="008C2F69" w:rsidRPr="008C2F69" w14:paraId="6ECEE3A0" w14:textId="77777777" w:rsidTr="006B5A78">
        <w:tc>
          <w:tcPr>
            <w:tcW w:w="9498" w:type="dxa"/>
            <w:hideMark/>
          </w:tcPr>
          <w:p w14:paraId="5210EFDD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C2F6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8C2F69">
              <w:rPr>
                <w:rFonts w:ascii="Times New Roman" w:hAnsi="Times New Roman" w:cs="Times New Roman"/>
                <w:lang w:val="en-US" w:eastAsia="en-US"/>
              </w:rPr>
              <w:t>simvolika</w:t>
            </w:r>
            <w:proofErr w:type="spellEnd"/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8C2F69">
              <w:rPr>
                <w:rFonts w:ascii="Times New Roman" w:hAnsi="Times New Roman" w:cs="Times New Roman"/>
                <w:lang w:val="en-US" w:eastAsia="en-US"/>
              </w:rPr>
              <w:t>rsl</w:t>
            </w:r>
            <w:proofErr w:type="spellEnd"/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8C2F69"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(сайт «Гербы городов Российской Федерации»).</w:t>
            </w:r>
          </w:p>
        </w:tc>
      </w:tr>
      <w:tr w:rsidR="008C2F69" w:rsidRPr="008C2F69" w14:paraId="0AF9EB53" w14:textId="77777777" w:rsidTr="006B5A78">
        <w:tc>
          <w:tcPr>
            <w:tcW w:w="9498" w:type="dxa"/>
            <w:hideMark/>
          </w:tcPr>
          <w:p w14:paraId="11FF5203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C2F69">
              <w:rPr>
                <w:rFonts w:ascii="Times New Roman" w:hAnsi="Times New Roman" w:cs="Times New Roman"/>
                <w:lang w:val="en-US" w:eastAsia="en-US"/>
              </w:rPr>
              <w:t>www</w:t>
            </w:r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r w:rsidRPr="008C2F69">
              <w:rPr>
                <w:rFonts w:ascii="Times New Roman" w:hAnsi="Times New Roman" w:cs="Times New Roman"/>
                <w:lang w:val="en-US" w:eastAsia="en-US"/>
              </w:rPr>
              <w:t>minerals</w:t>
            </w:r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8C2F69">
              <w:rPr>
                <w:rFonts w:ascii="Times New Roman" w:hAnsi="Times New Roman" w:cs="Times New Roman"/>
                <w:lang w:val="en-US" w:eastAsia="en-US"/>
              </w:rPr>
              <w:t>usgs</w:t>
            </w:r>
            <w:proofErr w:type="spellEnd"/>
            <w:r w:rsidRPr="008C2F69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8C2F69">
              <w:rPr>
                <w:rFonts w:ascii="Times New Roman" w:hAnsi="Times New Roman" w:cs="Times New Roman"/>
                <w:lang w:val="en-US" w:eastAsia="en-US"/>
              </w:rPr>
              <w:t>gov</w:t>
            </w:r>
            <w:proofErr w:type="spellEnd"/>
            <w:r w:rsidRPr="008C2F69">
              <w:rPr>
                <w:rFonts w:ascii="Times New Roman" w:hAnsi="Times New Roman" w:cs="Times New Roman"/>
                <w:lang w:eastAsia="en-US"/>
              </w:rPr>
              <w:t>/</w:t>
            </w:r>
            <w:r w:rsidRPr="008C2F69">
              <w:rPr>
                <w:rFonts w:ascii="Times New Roman" w:hAnsi="Times New Roman" w:cs="Times New Roman"/>
                <w:lang w:val="en-US" w:eastAsia="en-US"/>
              </w:rPr>
              <w:t>minerals</w:t>
            </w:r>
            <w:r w:rsidRPr="008C2F69">
              <w:rPr>
                <w:rFonts w:ascii="Times New Roman" w:hAnsi="Times New Roman" w:cs="Times New Roman"/>
                <w:lang w:eastAsia="en-US"/>
              </w:rPr>
              <w:t>/</w:t>
            </w:r>
            <w:r w:rsidRPr="008C2F69">
              <w:rPr>
                <w:rFonts w:ascii="Times New Roman" w:hAnsi="Times New Roman" w:cs="Times New Roman"/>
                <w:lang w:val="en-US" w:eastAsia="en-US"/>
              </w:rPr>
              <w:t>pubs</w:t>
            </w:r>
            <w:r w:rsidRPr="008C2F69">
              <w:rPr>
                <w:rFonts w:ascii="Times New Roman" w:hAnsi="Times New Roman" w:cs="Times New Roman"/>
                <w:lang w:eastAsia="en-US"/>
              </w:rPr>
              <w:t>/</w:t>
            </w:r>
            <w:r w:rsidRPr="008C2F69">
              <w:rPr>
                <w:rFonts w:ascii="Times New Roman" w:hAnsi="Times New Roman" w:cs="Times New Roman"/>
                <w:lang w:val="en-US" w:eastAsia="en-US"/>
              </w:rPr>
              <w:t>county</w:t>
            </w:r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(сайт Геологической службы США).</w:t>
            </w:r>
          </w:p>
        </w:tc>
      </w:tr>
      <w:tr w:rsidR="008C2F69" w:rsidRPr="008C2F69" w14:paraId="249B8761" w14:textId="77777777" w:rsidTr="006B5A78">
        <w:tc>
          <w:tcPr>
            <w:tcW w:w="9498" w:type="dxa"/>
            <w:vAlign w:val="center"/>
            <w:hideMark/>
          </w:tcPr>
          <w:p w14:paraId="30C58567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Fonts w:ascii="Times New Roman" w:hAnsi="Times New Roman" w:cs="Times New Roman"/>
              </w:rPr>
            </w:pPr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www</w:t>
            </w:r>
            <w:r w:rsidRPr="008C2F69">
              <w:rPr>
                <w:rStyle w:val="FontStyle58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  <w:r w:rsidRPr="008C2F69">
              <w:rPr>
                <w:rStyle w:val="c15"/>
                <w:rFonts w:ascii="Times New Roman" w:hAnsi="Times New Roman" w:cs="Times New Roman"/>
              </w:rPr>
              <w:t xml:space="preserve">collection.edu.yar.ru (Виртуальная лаборатория «Геополитика») </w:t>
            </w:r>
          </w:p>
        </w:tc>
      </w:tr>
      <w:tr w:rsidR="008C2F69" w:rsidRPr="008C2F69" w14:paraId="48D1283F" w14:textId="77777777" w:rsidTr="006B5A78">
        <w:tc>
          <w:tcPr>
            <w:tcW w:w="9498" w:type="dxa"/>
            <w:vAlign w:val="center"/>
            <w:hideMark/>
          </w:tcPr>
          <w:p w14:paraId="7DA5483C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Fonts w:ascii="Times New Roman" w:hAnsi="Times New Roman" w:cs="Times New Roman"/>
              </w:rPr>
            </w:pPr>
            <w:r w:rsidRPr="008C2F69">
              <w:rPr>
                <w:rFonts w:ascii="Times New Roman" w:hAnsi="Times New Roman" w:cs="Times New Roman"/>
              </w:rPr>
              <w:t>www.</w:t>
            </w:r>
            <w:r w:rsidRPr="008C2F69">
              <w:rPr>
                <w:rStyle w:val="c15"/>
                <w:rFonts w:ascii="Times New Roman" w:hAnsi="Times New Roman" w:cs="Times New Roman"/>
              </w:rPr>
              <w:t xml:space="preserve">alleng.ru Экономическая и социальная география мира. Учебник для 10 </w:t>
            </w:r>
            <w:proofErr w:type="spellStart"/>
            <w:r w:rsidRPr="008C2F69">
              <w:rPr>
                <w:rStyle w:val="c15"/>
                <w:rFonts w:ascii="Times New Roman" w:hAnsi="Times New Roman" w:cs="Times New Roman"/>
              </w:rPr>
              <w:t>кл</w:t>
            </w:r>
            <w:proofErr w:type="spellEnd"/>
            <w:r w:rsidRPr="008C2F69">
              <w:rPr>
                <w:rStyle w:val="c15"/>
                <w:rFonts w:ascii="Times New Roman" w:hAnsi="Times New Roman" w:cs="Times New Roman"/>
              </w:rPr>
              <w:t xml:space="preserve">. </w:t>
            </w:r>
            <w:proofErr w:type="spellStart"/>
            <w:r w:rsidRPr="008C2F69">
              <w:rPr>
                <w:rStyle w:val="c15"/>
                <w:rFonts w:ascii="Times New Roman" w:hAnsi="Times New Roman" w:cs="Times New Roman"/>
              </w:rPr>
              <w:t>Максаковский</w:t>
            </w:r>
            <w:proofErr w:type="spellEnd"/>
            <w:r w:rsidRPr="008C2F69">
              <w:rPr>
                <w:rStyle w:val="c15"/>
                <w:rFonts w:ascii="Times New Roman" w:hAnsi="Times New Roman" w:cs="Times New Roman"/>
              </w:rPr>
              <w:t xml:space="preserve"> В.П .; </w:t>
            </w:r>
          </w:p>
        </w:tc>
      </w:tr>
      <w:tr w:rsidR="008C2F69" w:rsidRPr="008C2F69" w14:paraId="315CAB77" w14:textId="77777777" w:rsidTr="006B5A78">
        <w:tc>
          <w:tcPr>
            <w:tcW w:w="9498" w:type="dxa"/>
            <w:vAlign w:val="center"/>
            <w:hideMark/>
          </w:tcPr>
          <w:p w14:paraId="1B01DBDF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Fonts w:ascii="Times New Roman" w:hAnsi="Times New Roman" w:cs="Times New Roman"/>
              </w:rPr>
            </w:pPr>
            <w:proofErr w:type="spellStart"/>
            <w:r w:rsidRPr="008C2F69">
              <w:rPr>
                <w:rStyle w:val="c15"/>
                <w:rFonts w:ascii="Times New Roman" w:hAnsi="Times New Roman" w:cs="Times New Roman"/>
              </w:rPr>
              <w:t>Rambler,Yandex</w:t>
            </w:r>
            <w:proofErr w:type="spellEnd"/>
            <w:r w:rsidRPr="008C2F69">
              <w:rPr>
                <w:rStyle w:val="c15"/>
                <w:rFonts w:ascii="Times New Roman" w:hAnsi="Times New Roman" w:cs="Times New Roman"/>
              </w:rPr>
              <w:t xml:space="preserve">, </w:t>
            </w:r>
            <w:proofErr w:type="spellStart"/>
            <w:r w:rsidRPr="008C2F69">
              <w:rPr>
                <w:rStyle w:val="c15"/>
                <w:rFonts w:ascii="Times New Roman" w:hAnsi="Times New Roman" w:cs="Times New Roman"/>
              </w:rPr>
              <w:t>Google</w:t>
            </w:r>
            <w:proofErr w:type="spellEnd"/>
            <w:r w:rsidRPr="008C2F69">
              <w:rPr>
                <w:rStyle w:val="c15"/>
                <w:rFonts w:ascii="Times New Roman" w:hAnsi="Times New Roman" w:cs="Times New Roman"/>
              </w:rPr>
              <w:t>.(поисковые системы)</w:t>
            </w:r>
          </w:p>
        </w:tc>
      </w:tr>
      <w:tr w:rsidR="008C2F69" w:rsidRPr="008C2F69" w14:paraId="4383E1F8" w14:textId="77777777" w:rsidTr="006B5A78">
        <w:tc>
          <w:tcPr>
            <w:tcW w:w="9498" w:type="dxa"/>
            <w:vAlign w:val="center"/>
            <w:hideMark/>
          </w:tcPr>
          <w:p w14:paraId="4B2AC993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Fonts w:ascii="Times New Roman" w:hAnsi="Times New Roman" w:cs="Times New Roman"/>
              </w:rPr>
            </w:pPr>
            <w:r w:rsidRPr="008C2F69">
              <w:rPr>
                <w:rFonts w:ascii="Times New Roman" w:hAnsi="Times New Roman" w:cs="Times New Roman"/>
              </w:rPr>
              <w:t>www.shkolnye-prezentacii.ru</w:t>
            </w:r>
            <w:r w:rsidRPr="008C2F69">
              <w:rPr>
                <w:rStyle w:val="c15"/>
                <w:rFonts w:ascii="Times New Roman" w:hAnsi="Times New Roman" w:cs="Times New Roman"/>
              </w:rPr>
              <w:t xml:space="preserve"> ( Мультимедийные презентации по дисциплине «География»</w:t>
            </w:r>
            <w:r w:rsidRPr="008C2F69">
              <w:rPr>
                <w:rStyle w:val="c8"/>
                <w:rFonts w:ascii="Times New Roman" w:hAnsi="Times New Roman" w:cs="Times New Roman"/>
              </w:rPr>
              <w:t> )</w:t>
            </w:r>
          </w:p>
        </w:tc>
      </w:tr>
      <w:tr w:rsidR="008C2F69" w:rsidRPr="008C2F69" w14:paraId="29F485CA" w14:textId="77777777" w:rsidTr="006B5A78">
        <w:tc>
          <w:tcPr>
            <w:tcW w:w="9498" w:type="dxa"/>
            <w:vAlign w:val="center"/>
            <w:hideMark/>
          </w:tcPr>
          <w:p w14:paraId="3580D191" w14:textId="77777777" w:rsidR="008C2F69" w:rsidRPr="008C2F69" w:rsidRDefault="008C2F69" w:rsidP="008C2F69">
            <w:pPr>
              <w:pStyle w:val="a5"/>
              <w:numPr>
                <w:ilvl w:val="0"/>
                <w:numId w:val="22"/>
              </w:numPr>
              <w:tabs>
                <w:tab w:val="left" w:pos="318"/>
              </w:tabs>
              <w:ind w:left="176" w:firstLine="0"/>
              <w:rPr>
                <w:rFonts w:ascii="Times New Roman" w:hAnsi="Times New Roman" w:cs="Times New Roman"/>
              </w:rPr>
            </w:pPr>
            <w:r w:rsidRPr="008C2F69">
              <w:rPr>
                <w:rFonts w:ascii="Times New Roman" w:hAnsi="Times New Roman" w:cs="Times New Roman"/>
              </w:rPr>
              <w:t>http://geographyofrussia.com/(География России)</w:t>
            </w:r>
          </w:p>
        </w:tc>
      </w:tr>
    </w:tbl>
    <w:p w14:paraId="24BD4F41" w14:textId="77777777" w:rsidR="00E54C2D" w:rsidRPr="00EB0C53" w:rsidRDefault="00E54C2D" w:rsidP="00E54C2D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b/>
          <w:sz w:val="24"/>
          <w:szCs w:val="24"/>
        </w:rPr>
        <w:t>Используемые образовательные технологии</w:t>
      </w:r>
    </w:p>
    <w:p w14:paraId="0D964549" w14:textId="77777777" w:rsidR="00E54C2D" w:rsidRPr="00EB0C53" w:rsidRDefault="00E54C2D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 xml:space="preserve">При реализации данной рабочей программы используются следующие </w:t>
      </w:r>
    </w:p>
    <w:p w14:paraId="58ECBEBC" w14:textId="77777777" w:rsidR="00E54C2D" w:rsidRPr="00EB0C53" w:rsidRDefault="00E54C2D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>образовательные технологии и методики</w:t>
      </w:r>
    </w:p>
    <w:p w14:paraId="0D5E1B80" w14:textId="77777777" w:rsidR="00BB60CE" w:rsidRDefault="00E54C2D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 xml:space="preserve">Проблемное обучение. </w:t>
      </w:r>
    </w:p>
    <w:p w14:paraId="6E51B1DF" w14:textId="77777777" w:rsidR="00BB60CE" w:rsidRDefault="00E54C2D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 xml:space="preserve">Деловые и ролевые игры, </w:t>
      </w:r>
    </w:p>
    <w:p w14:paraId="4F21B6F1" w14:textId="77777777" w:rsidR="00BB60CE" w:rsidRDefault="00E54C2D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 xml:space="preserve">Разбор конкретных ситуаций, </w:t>
      </w:r>
    </w:p>
    <w:p w14:paraId="5B740A00" w14:textId="77777777" w:rsidR="00E54C2D" w:rsidRPr="00EB0C53" w:rsidRDefault="00E54C2D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 xml:space="preserve">Тренинги, </w:t>
      </w:r>
    </w:p>
    <w:p w14:paraId="0DB082A9" w14:textId="77777777" w:rsidR="00E54C2D" w:rsidRDefault="00E54C2D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B0C53">
        <w:rPr>
          <w:rFonts w:ascii="Times New Roman" w:eastAsia="Times New Roman" w:hAnsi="Times New Roman" w:cs="Times New Roman"/>
          <w:sz w:val="24"/>
          <w:szCs w:val="24"/>
        </w:rPr>
        <w:t>Групповые дискуссии.</w:t>
      </w:r>
    </w:p>
    <w:p w14:paraId="3EC25727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623A4A35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66544152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3B2F200E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49DFA322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52311CF5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05E63ADA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16ACCDD9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08FDC5C8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36717481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484DED1E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23803367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37D8D8CA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786C7EE0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0E0A8C08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43BEF1F6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569C261D" w14:textId="77777777" w:rsidR="00917B88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2090B2FF" w14:textId="77777777" w:rsidR="00917B88" w:rsidRPr="00EB0C53" w:rsidRDefault="00917B88" w:rsidP="00E54C2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14:paraId="47914D02" w14:textId="77777777" w:rsidR="00681AA2" w:rsidRPr="00EB0C53" w:rsidRDefault="00681AA2" w:rsidP="00C869F9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2C4427BC" w14:textId="77777777" w:rsidR="00681AA2" w:rsidRPr="00EB0C53" w:rsidRDefault="00681AA2" w:rsidP="00917B8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EB0C53">
        <w:rPr>
          <w:rFonts w:ascii="Times New Roman" w:hAnsi="Times New Roman" w:cs="Times New Roman"/>
          <w:b/>
          <w:caps/>
          <w:sz w:val="24"/>
          <w:szCs w:val="24"/>
        </w:rPr>
        <w:lastRenderedPageBreak/>
        <w:t>4. Контроль и оценка результатов освоения Дисциплины</w:t>
      </w:r>
    </w:p>
    <w:p w14:paraId="4DB52140" w14:textId="77777777" w:rsidR="00681AA2" w:rsidRPr="00EB0C53" w:rsidRDefault="00681AA2" w:rsidP="00681A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B0C53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253"/>
      </w:tblGrid>
      <w:tr w:rsidR="00681AA2" w:rsidRPr="00EB0C53" w14:paraId="78B4270B" w14:textId="77777777" w:rsidTr="006E455B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78CE" w14:textId="77777777" w:rsidR="00681AA2" w:rsidRPr="00EB0C53" w:rsidRDefault="00E54C2D" w:rsidP="003F35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1AA2" w:rsidRPr="00EB0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242C4789" w14:textId="77777777" w:rsidR="00681AA2" w:rsidRPr="00EB0C53" w:rsidRDefault="00681AA2" w:rsidP="003F35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0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11E4C" w14:textId="77777777" w:rsidR="00681AA2" w:rsidRPr="00EB0C53" w:rsidRDefault="00681AA2" w:rsidP="003F3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C53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81AA2" w:rsidRPr="00EB0C53" w14:paraId="216B170E" w14:textId="77777777" w:rsidTr="006E455B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BE3E" w14:textId="77777777" w:rsidR="00E54C2D" w:rsidRPr="00EB0C53" w:rsidRDefault="00E54C2D" w:rsidP="00E54C2D">
            <w:pPr>
              <w:pStyle w:val="a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Уметь:</w:t>
            </w:r>
          </w:p>
          <w:p w14:paraId="78712411" w14:textId="77777777" w:rsidR="00E54C2D" w:rsidRPr="00EB0C53" w:rsidRDefault="00E54C2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объектов, процессов и явлений; </w:t>
            </w:r>
          </w:p>
          <w:p w14:paraId="27818E52" w14:textId="77777777" w:rsidR="00E54C2D" w:rsidRPr="00EB0C53" w:rsidRDefault="00E54C2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и объяснять </w:t>
            </w:r>
            <w:proofErr w:type="spellStart"/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03DBA3B" w14:textId="77777777" w:rsidR="00E54C2D" w:rsidRPr="00EB0C53" w:rsidRDefault="00E54C2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</w:t>
            </w:r>
          </w:p>
          <w:p w14:paraId="4B1E2620" w14:textId="77777777" w:rsidR="00E54C2D" w:rsidRPr="00EB0C53" w:rsidRDefault="00E54C2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разнообразные источники географической информации для проведения </w:t>
            </w:r>
          </w:p>
          <w:p w14:paraId="5EA97868" w14:textId="77777777" w:rsidR="00E54C2D" w:rsidRPr="00EB0C53" w:rsidRDefault="00E54C2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наблюдений за природными, социально-экономическими и </w:t>
            </w:r>
            <w:proofErr w:type="spellStart"/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объектами, процессами и явлениями, их изменениями под влиянием разнообразных факторов; </w:t>
            </w:r>
          </w:p>
          <w:p w14:paraId="267D255E" w14:textId="77777777" w:rsidR="00E54C2D" w:rsidRPr="00EB0C53" w:rsidRDefault="00E54C2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комплексную географическую характеристику регионов и стран мира; таблицы, </w:t>
            </w:r>
          </w:p>
          <w:p w14:paraId="2A0F5D18" w14:textId="77777777" w:rsidR="00D0623D" w:rsidRPr="00EB0C53" w:rsidRDefault="00E54C2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картосхемы, диаграммы, простейшие карты, модели, отражающие географические закономерности </w:t>
            </w:r>
            <w:r w:rsidR="00D0623D"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различных явлений и процессов, их территориальные взаимодействия; </w:t>
            </w:r>
          </w:p>
          <w:p w14:paraId="2A73224F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сопоставлять географические карты различной тематики; </w:t>
            </w:r>
          </w:p>
          <w:p w14:paraId="1DF7FA35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</w:t>
            </w:r>
          </w:p>
          <w:p w14:paraId="4D467DFF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жизни:</w:t>
            </w:r>
          </w:p>
          <w:p w14:paraId="245C8910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выявления и объяснения географических аспектов различных текущих событий и ситуаций; </w:t>
            </w:r>
          </w:p>
          <w:p w14:paraId="0D02F419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нахождения и применения географической информации, включая карты, статистические </w:t>
            </w:r>
          </w:p>
          <w:p w14:paraId="455B08EC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материалы, геоинформационные системы и ресурсы Интернета; правильной оценки важнейших социально-экономических событий </w:t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международной жизни, геополитической и геоэкономической ситуации в России, других </w:t>
            </w:r>
          </w:p>
          <w:p w14:paraId="50721528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странах и регионах мира, тенденций их возможного развития; </w:t>
            </w:r>
          </w:p>
          <w:p w14:paraId="43A28E0D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понимания географической специфики крупных регионов и стран мира в условиях </w:t>
            </w:r>
          </w:p>
          <w:p w14:paraId="4E305F7D" w14:textId="77777777" w:rsidR="00EB0C53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      </w:r>
            <w:r w:rsidR="00EB0C53"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0CC254A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Знать:</w:t>
            </w:r>
          </w:p>
          <w:p w14:paraId="22BF4A6C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традиционные и новые методы географических </w:t>
            </w:r>
          </w:p>
          <w:p w14:paraId="1F96D01A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исследований; </w:t>
            </w:r>
          </w:p>
          <w:p w14:paraId="77BA3821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размещения основных видов </w:t>
            </w:r>
          </w:p>
          <w:p w14:paraId="3E083D27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 </w:t>
            </w:r>
          </w:p>
          <w:p w14:paraId="5D1EE20C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географические аспекты отраслевой и </w:t>
            </w:r>
          </w:p>
          <w:p w14:paraId="04D2E13F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территориальной структуры мирового хозяйства, </w:t>
            </w:r>
          </w:p>
          <w:p w14:paraId="2917DD2B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размещения его основных отраслей; географическую специфику отдельных стран и регионов, их различия по уровню </w:t>
            </w:r>
            <w:proofErr w:type="spellStart"/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</w:t>
            </w:r>
            <w:proofErr w:type="spellEnd"/>
          </w:p>
          <w:p w14:paraId="138C85B4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 </w:t>
            </w:r>
          </w:p>
          <w:p w14:paraId="10F1FE05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современного геополитического и геоэкономического положения России, ее роль в международном географическом разделении труда</w:t>
            </w:r>
          </w:p>
          <w:p w14:paraId="2EAABF10" w14:textId="77777777" w:rsidR="00681AA2" w:rsidRPr="00EB0C53" w:rsidRDefault="00681AA2" w:rsidP="00D0623D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99F5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Индивидуальные, </w:t>
            </w:r>
          </w:p>
          <w:p w14:paraId="65CF4157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групповые и фронтальные </w:t>
            </w:r>
          </w:p>
          <w:p w14:paraId="5B0A91AD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контроля;</w:t>
            </w:r>
          </w:p>
          <w:p w14:paraId="3F838957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устного контроля (беседа, </w:t>
            </w:r>
          </w:p>
          <w:p w14:paraId="3438B33C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ученика, объяснение, чтение текста, технологической </w:t>
            </w:r>
          </w:p>
          <w:p w14:paraId="7E40DC76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карты, схемы, монологический </w:t>
            </w:r>
          </w:p>
          <w:p w14:paraId="195688A4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учащегося);</w:t>
            </w:r>
          </w:p>
          <w:p w14:paraId="27C4B31A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письменного контроля </w:t>
            </w:r>
          </w:p>
          <w:p w14:paraId="4017B6C6" w14:textId="77777777" w:rsidR="00D0623D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(проверочная работа, тестирование, </w:t>
            </w:r>
          </w:p>
          <w:p w14:paraId="68CBAAF6" w14:textId="77777777" w:rsidR="00EB0C53" w:rsidRPr="00EB0C53" w:rsidRDefault="00D0623D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терминологический диктант);</w:t>
            </w:r>
            <w:r w:rsidR="00EB0C53"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6A81D2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Графический метод </w:t>
            </w:r>
          </w:p>
          <w:p w14:paraId="5903490D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контроля (по немой или контурной </w:t>
            </w:r>
          </w:p>
          <w:p w14:paraId="6E1669E9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карте; построение диаграмм, графиков и </w:t>
            </w:r>
          </w:p>
          <w:p w14:paraId="6CEA08F3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схем);</w:t>
            </w:r>
          </w:p>
          <w:p w14:paraId="69665579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практических </w:t>
            </w:r>
          </w:p>
          <w:p w14:paraId="15EA0543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работ;</w:t>
            </w:r>
          </w:p>
          <w:p w14:paraId="4DD889F2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Самоконтроль;</w:t>
            </w:r>
          </w:p>
          <w:p w14:paraId="0730E202" w14:textId="77777777" w:rsidR="00EB0C53" w:rsidRPr="00EB0C53" w:rsidRDefault="00EB0C53" w:rsidP="001761FE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Взаимоконтроль.</w:t>
            </w:r>
          </w:p>
          <w:p w14:paraId="795B1913" w14:textId="77777777" w:rsidR="00681AA2" w:rsidRPr="00EB0C53" w:rsidRDefault="00681AA2" w:rsidP="001761FE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C53">
              <w:rPr>
                <w:rFonts w:ascii="Times New Roman" w:hAnsi="Times New Roman" w:cs="Times New Roman"/>
                <w:i/>
                <w:sz w:val="24"/>
                <w:szCs w:val="24"/>
              </w:rPr>
              <w:t>Текущий контроль:</w:t>
            </w:r>
          </w:p>
          <w:p w14:paraId="36DDF081" w14:textId="77777777" w:rsidR="00681AA2" w:rsidRPr="00EB0C53" w:rsidRDefault="00681AA2" w:rsidP="001761F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hAnsi="Times New Roman" w:cs="Times New Roman"/>
                <w:sz w:val="24"/>
                <w:szCs w:val="24"/>
              </w:rPr>
              <w:t>Наблюдение за обучающимися на аудиторных занятиях.</w:t>
            </w:r>
          </w:p>
          <w:p w14:paraId="7B604F6A" w14:textId="77777777" w:rsidR="00681AA2" w:rsidRPr="00EB0C53" w:rsidRDefault="00681AA2" w:rsidP="001761F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экспертная оценка результатов деятельности обучающихся на практических занятиях </w:t>
            </w:r>
            <w:r w:rsidR="00EB0C53" w:rsidRPr="00EB0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0C53">
              <w:rPr>
                <w:rFonts w:ascii="Times New Roman" w:hAnsi="Times New Roman" w:cs="Times New Roman"/>
                <w:sz w:val="24"/>
                <w:szCs w:val="24"/>
              </w:rPr>
              <w:t xml:space="preserve">Взаимопроверка и </w:t>
            </w:r>
            <w:proofErr w:type="spellStart"/>
            <w:r w:rsidRPr="00EB0C53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EB0C5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 на практических занятиях; самопроверка и самооценка выполненных упражнений.</w:t>
            </w:r>
          </w:p>
          <w:p w14:paraId="38D38B72" w14:textId="77777777" w:rsidR="00681AA2" w:rsidRPr="00EB0C53" w:rsidRDefault="00681AA2" w:rsidP="001761FE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C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 результатов выполнения заданий для самостоятельной работы. </w:t>
            </w:r>
          </w:p>
          <w:p w14:paraId="26996AA9" w14:textId="77777777" w:rsidR="00681AA2" w:rsidRPr="00EB0C53" w:rsidRDefault="00681AA2" w:rsidP="001761FE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C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результатов тестирования, </w:t>
            </w:r>
            <w:r w:rsidRPr="00EB0C53">
              <w:rPr>
                <w:rFonts w:ascii="Times New Roman" w:hAnsi="Times New Roman" w:cs="Times New Roman"/>
                <w:sz w:val="24"/>
                <w:szCs w:val="24"/>
              </w:rPr>
              <w:t>нормативы по технике безопасности и др.</w:t>
            </w:r>
          </w:p>
          <w:p w14:paraId="669D8B7E" w14:textId="77777777" w:rsidR="00681AA2" w:rsidRPr="00EB0C53" w:rsidRDefault="00681AA2" w:rsidP="001761F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D4028" w14:textId="77777777" w:rsidR="00681AA2" w:rsidRPr="00EB0C53" w:rsidRDefault="00681AA2" w:rsidP="001761F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53">
              <w:rPr>
                <w:rFonts w:ascii="Times New Roman" w:hAnsi="Times New Roman" w:cs="Times New Roman"/>
                <w:i/>
                <w:sz w:val="24"/>
                <w:szCs w:val="24"/>
              </w:rPr>
              <w:t>Итоговый контроль</w:t>
            </w:r>
            <w:r w:rsidR="00EB0C53" w:rsidRPr="00EB0C53">
              <w:rPr>
                <w:rFonts w:ascii="Times New Roman" w:hAnsi="Times New Roman" w:cs="Times New Roman"/>
                <w:sz w:val="24"/>
                <w:szCs w:val="24"/>
              </w:rPr>
              <w:t xml:space="preserve"> в форме дифференцированного зачета</w:t>
            </w:r>
          </w:p>
          <w:p w14:paraId="42932123" w14:textId="77777777" w:rsidR="00681AA2" w:rsidRPr="00EB0C53" w:rsidRDefault="00681AA2" w:rsidP="003F350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246037AC" w14:textId="77777777" w:rsidR="00681AA2" w:rsidRPr="00EB0C53" w:rsidRDefault="00681AA2" w:rsidP="0068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A44952F" w14:textId="77777777" w:rsidR="00681AA2" w:rsidRDefault="00681AA2" w:rsidP="00681AA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14:paraId="541BDB6E" w14:textId="77777777" w:rsidR="00BB60CE" w:rsidRDefault="00BB60CE" w:rsidP="00681AA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14:paraId="4BBDDD02" w14:textId="77777777" w:rsidR="00BB60CE" w:rsidRPr="00EB0C53" w:rsidRDefault="00BB60CE" w:rsidP="00681AA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14:paraId="4DD46B98" w14:textId="77777777" w:rsidR="00681AA2" w:rsidRDefault="00681AA2" w:rsidP="00681A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69308633" w14:textId="77777777" w:rsidR="006F0399" w:rsidRPr="00EB0C53" w:rsidRDefault="006F0399" w:rsidP="00681A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sectPr w:rsidR="006F0399" w:rsidRPr="00EB0C53" w:rsidSect="00795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C69DE" w14:textId="77777777" w:rsidR="000C01C7" w:rsidRDefault="000C01C7" w:rsidP="00AE675C">
      <w:pPr>
        <w:spacing w:after="0" w:line="240" w:lineRule="auto"/>
      </w:pPr>
      <w:r>
        <w:separator/>
      </w:r>
    </w:p>
  </w:endnote>
  <w:endnote w:type="continuationSeparator" w:id="0">
    <w:p w14:paraId="4E017C74" w14:textId="77777777" w:rsidR="000C01C7" w:rsidRDefault="000C01C7" w:rsidP="00AE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65E3A" w14:textId="77777777" w:rsidR="000C01C7" w:rsidRDefault="000C01C7" w:rsidP="00AE675C">
      <w:pPr>
        <w:spacing w:after="0" w:line="240" w:lineRule="auto"/>
      </w:pPr>
      <w:r>
        <w:separator/>
      </w:r>
    </w:p>
  </w:footnote>
  <w:footnote w:type="continuationSeparator" w:id="0">
    <w:p w14:paraId="5EE5DCE4" w14:textId="77777777" w:rsidR="000C01C7" w:rsidRDefault="000C01C7" w:rsidP="00AE6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842436"/>
      <w:docPartObj>
        <w:docPartGallery w:val="Page Numbers (Top of Page)"/>
        <w:docPartUnique/>
      </w:docPartObj>
    </w:sdtPr>
    <w:sdtEndPr/>
    <w:sdtContent>
      <w:p w14:paraId="5B73705D" w14:textId="77777777" w:rsidR="00A76B03" w:rsidRDefault="00A76B0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6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AA786C" w14:textId="77777777" w:rsidR="00A76B03" w:rsidRDefault="00A76B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176AD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B32C5C"/>
    <w:multiLevelType w:val="hybridMultilevel"/>
    <w:tmpl w:val="B060DC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47AB0"/>
    <w:multiLevelType w:val="hybridMultilevel"/>
    <w:tmpl w:val="F210F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B1A17"/>
    <w:multiLevelType w:val="hybridMultilevel"/>
    <w:tmpl w:val="3D541A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2F5191"/>
    <w:multiLevelType w:val="hybridMultilevel"/>
    <w:tmpl w:val="F6ACC9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2E29F1"/>
    <w:multiLevelType w:val="hybridMultilevel"/>
    <w:tmpl w:val="57524E1E"/>
    <w:lvl w:ilvl="0" w:tplc="64F6A01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F5708B6"/>
    <w:multiLevelType w:val="hybridMultilevel"/>
    <w:tmpl w:val="D5047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C45D1"/>
    <w:multiLevelType w:val="hybridMultilevel"/>
    <w:tmpl w:val="217E35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C852A6"/>
    <w:multiLevelType w:val="hybridMultilevel"/>
    <w:tmpl w:val="F1062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10A28"/>
    <w:multiLevelType w:val="hybridMultilevel"/>
    <w:tmpl w:val="B57CC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B2962"/>
    <w:multiLevelType w:val="hybridMultilevel"/>
    <w:tmpl w:val="885CD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CA3B1A"/>
    <w:multiLevelType w:val="hybridMultilevel"/>
    <w:tmpl w:val="45B8248A"/>
    <w:lvl w:ilvl="0" w:tplc="AC1C381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246483"/>
    <w:multiLevelType w:val="hybridMultilevel"/>
    <w:tmpl w:val="9CC6D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9F3C5B"/>
    <w:multiLevelType w:val="hybridMultilevel"/>
    <w:tmpl w:val="506A5124"/>
    <w:lvl w:ilvl="0" w:tplc="AC1C381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426D70"/>
    <w:multiLevelType w:val="hybridMultilevel"/>
    <w:tmpl w:val="7FB01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9905D0"/>
    <w:multiLevelType w:val="hybridMultilevel"/>
    <w:tmpl w:val="459A8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•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4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15"/>
  </w:num>
  <w:num w:numId="21">
    <w:abstractNumId w:val="2"/>
  </w:num>
  <w:num w:numId="22">
    <w:abstractNumId w:val="1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675C"/>
    <w:rsid w:val="000031DB"/>
    <w:rsid w:val="000106C2"/>
    <w:rsid w:val="0001706A"/>
    <w:rsid w:val="00023A4C"/>
    <w:rsid w:val="0004619B"/>
    <w:rsid w:val="000555FF"/>
    <w:rsid w:val="00060FEB"/>
    <w:rsid w:val="00067BE3"/>
    <w:rsid w:val="000855B1"/>
    <w:rsid w:val="00086970"/>
    <w:rsid w:val="000A561C"/>
    <w:rsid w:val="000A72ED"/>
    <w:rsid w:val="000B013E"/>
    <w:rsid w:val="000C01C7"/>
    <w:rsid w:val="000C0877"/>
    <w:rsid w:val="000E5E49"/>
    <w:rsid w:val="00114810"/>
    <w:rsid w:val="00144F4E"/>
    <w:rsid w:val="001661F4"/>
    <w:rsid w:val="001761FE"/>
    <w:rsid w:val="001A3097"/>
    <w:rsid w:val="001B4629"/>
    <w:rsid w:val="001C15F4"/>
    <w:rsid w:val="001D2C24"/>
    <w:rsid w:val="001E5017"/>
    <w:rsid w:val="002332FD"/>
    <w:rsid w:val="002365FF"/>
    <w:rsid w:val="0023695E"/>
    <w:rsid w:val="00240E64"/>
    <w:rsid w:val="00262E8D"/>
    <w:rsid w:val="0027039C"/>
    <w:rsid w:val="00271A0D"/>
    <w:rsid w:val="00272ABC"/>
    <w:rsid w:val="002743DC"/>
    <w:rsid w:val="00276458"/>
    <w:rsid w:val="00295FC5"/>
    <w:rsid w:val="002C233F"/>
    <w:rsid w:val="00302D82"/>
    <w:rsid w:val="0030594D"/>
    <w:rsid w:val="00313830"/>
    <w:rsid w:val="00314FA2"/>
    <w:rsid w:val="00317C2A"/>
    <w:rsid w:val="0034467F"/>
    <w:rsid w:val="003562C7"/>
    <w:rsid w:val="0038251F"/>
    <w:rsid w:val="003B33EA"/>
    <w:rsid w:val="003B49ED"/>
    <w:rsid w:val="003C31F8"/>
    <w:rsid w:val="003C7044"/>
    <w:rsid w:val="003D5E30"/>
    <w:rsid w:val="003E12CB"/>
    <w:rsid w:val="003F3508"/>
    <w:rsid w:val="00407F1C"/>
    <w:rsid w:val="00426F4B"/>
    <w:rsid w:val="00446C9B"/>
    <w:rsid w:val="0045773E"/>
    <w:rsid w:val="00473DE7"/>
    <w:rsid w:val="00482A19"/>
    <w:rsid w:val="004C598C"/>
    <w:rsid w:val="004C6888"/>
    <w:rsid w:val="004E21A2"/>
    <w:rsid w:val="00507883"/>
    <w:rsid w:val="0051317D"/>
    <w:rsid w:val="00513831"/>
    <w:rsid w:val="005259D4"/>
    <w:rsid w:val="00532867"/>
    <w:rsid w:val="00537469"/>
    <w:rsid w:val="005A45A3"/>
    <w:rsid w:val="005C1643"/>
    <w:rsid w:val="005C472B"/>
    <w:rsid w:val="005F38CD"/>
    <w:rsid w:val="00603B0B"/>
    <w:rsid w:val="006041E8"/>
    <w:rsid w:val="00605DD0"/>
    <w:rsid w:val="006125ED"/>
    <w:rsid w:val="00664B04"/>
    <w:rsid w:val="00675FF1"/>
    <w:rsid w:val="00681AA2"/>
    <w:rsid w:val="006821A9"/>
    <w:rsid w:val="00685FC9"/>
    <w:rsid w:val="00690158"/>
    <w:rsid w:val="006A34E6"/>
    <w:rsid w:val="006B5A78"/>
    <w:rsid w:val="006B7740"/>
    <w:rsid w:val="006E455B"/>
    <w:rsid w:val="006F0399"/>
    <w:rsid w:val="006F5693"/>
    <w:rsid w:val="006F5B0A"/>
    <w:rsid w:val="007004D1"/>
    <w:rsid w:val="00701EC5"/>
    <w:rsid w:val="00706D8E"/>
    <w:rsid w:val="007540AA"/>
    <w:rsid w:val="00754B50"/>
    <w:rsid w:val="007701BA"/>
    <w:rsid w:val="007774C7"/>
    <w:rsid w:val="007835A5"/>
    <w:rsid w:val="00787D71"/>
    <w:rsid w:val="007957A6"/>
    <w:rsid w:val="007A3020"/>
    <w:rsid w:val="007D00E5"/>
    <w:rsid w:val="007D4442"/>
    <w:rsid w:val="00817722"/>
    <w:rsid w:val="0085287D"/>
    <w:rsid w:val="008A3DD4"/>
    <w:rsid w:val="008C2F69"/>
    <w:rsid w:val="008C6BC6"/>
    <w:rsid w:val="008D2065"/>
    <w:rsid w:val="008F703A"/>
    <w:rsid w:val="00916151"/>
    <w:rsid w:val="00917B88"/>
    <w:rsid w:val="009256DA"/>
    <w:rsid w:val="0096393E"/>
    <w:rsid w:val="009B0EAC"/>
    <w:rsid w:val="009C38C6"/>
    <w:rsid w:val="009D01D6"/>
    <w:rsid w:val="009F4861"/>
    <w:rsid w:val="00A058AD"/>
    <w:rsid w:val="00A4710C"/>
    <w:rsid w:val="00A5228B"/>
    <w:rsid w:val="00A700C3"/>
    <w:rsid w:val="00A76B03"/>
    <w:rsid w:val="00AA15F0"/>
    <w:rsid w:val="00AC2502"/>
    <w:rsid w:val="00AD5F20"/>
    <w:rsid w:val="00AE675C"/>
    <w:rsid w:val="00AF2FBA"/>
    <w:rsid w:val="00AF5B70"/>
    <w:rsid w:val="00B15468"/>
    <w:rsid w:val="00B26AE2"/>
    <w:rsid w:val="00B52DBC"/>
    <w:rsid w:val="00B870A8"/>
    <w:rsid w:val="00B90DC5"/>
    <w:rsid w:val="00B97AA6"/>
    <w:rsid w:val="00BA185C"/>
    <w:rsid w:val="00BB60CE"/>
    <w:rsid w:val="00BC5754"/>
    <w:rsid w:val="00C136A0"/>
    <w:rsid w:val="00C475AE"/>
    <w:rsid w:val="00C57162"/>
    <w:rsid w:val="00C623A7"/>
    <w:rsid w:val="00C77701"/>
    <w:rsid w:val="00C869F9"/>
    <w:rsid w:val="00CB7CC7"/>
    <w:rsid w:val="00CE58FD"/>
    <w:rsid w:val="00CF7660"/>
    <w:rsid w:val="00D0623D"/>
    <w:rsid w:val="00D12E96"/>
    <w:rsid w:val="00D26F4B"/>
    <w:rsid w:val="00D4137B"/>
    <w:rsid w:val="00D50FBC"/>
    <w:rsid w:val="00D603C7"/>
    <w:rsid w:val="00D64A92"/>
    <w:rsid w:val="00D77DB9"/>
    <w:rsid w:val="00D86A25"/>
    <w:rsid w:val="00DA54AC"/>
    <w:rsid w:val="00DB1287"/>
    <w:rsid w:val="00DB1C68"/>
    <w:rsid w:val="00DB36FD"/>
    <w:rsid w:val="00DD4FC5"/>
    <w:rsid w:val="00DD52E7"/>
    <w:rsid w:val="00DD613C"/>
    <w:rsid w:val="00E338DC"/>
    <w:rsid w:val="00E52B9B"/>
    <w:rsid w:val="00E54C2D"/>
    <w:rsid w:val="00EB0C53"/>
    <w:rsid w:val="00EB36F2"/>
    <w:rsid w:val="00EE5103"/>
    <w:rsid w:val="00F147F4"/>
    <w:rsid w:val="00F43DE4"/>
    <w:rsid w:val="00F634D6"/>
    <w:rsid w:val="00F94CD9"/>
    <w:rsid w:val="00FD6AB7"/>
    <w:rsid w:val="00FE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58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7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E675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E675C"/>
    <w:pPr>
      <w:spacing w:after="0" w:line="240" w:lineRule="auto"/>
    </w:pPr>
  </w:style>
  <w:style w:type="paragraph" w:styleId="a6">
    <w:name w:val="footer"/>
    <w:basedOn w:val="a"/>
    <w:link w:val="a7"/>
    <w:uiPriority w:val="99"/>
    <w:semiHidden/>
    <w:unhideWhenUsed/>
    <w:rsid w:val="00AE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675C"/>
  </w:style>
  <w:style w:type="character" w:customStyle="1" w:styleId="FontStyle60">
    <w:name w:val="Font Style60"/>
    <w:basedOn w:val="a0"/>
    <w:rsid w:val="000106C2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53">
    <w:name w:val="Font Style53"/>
    <w:basedOn w:val="a0"/>
    <w:rsid w:val="00DD52E7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Style22">
    <w:name w:val="Style22"/>
    <w:basedOn w:val="a"/>
    <w:rsid w:val="001D2C24"/>
    <w:pPr>
      <w:widowControl w:val="0"/>
      <w:autoSpaceDE w:val="0"/>
      <w:autoSpaceDN w:val="0"/>
      <w:adjustRightInd w:val="0"/>
      <w:spacing w:after="0" w:line="200" w:lineRule="exact"/>
      <w:jc w:val="center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58">
    <w:name w:val="Font Style58"/>
    <w:basedOn w:val="a0"/>
    <w:rsid w:val="001D2C24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55">
    <w:name w:val="Font Style55"/>
    <w:basedOn w:val="a0"/>
    <w:rsid w:val="00C77701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45">
    <w:name w:val="Font Style45"/>
    <w:basedOn w:val="a0"/>
    <w:rsid w:val="00C77701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Style21">
    <w:name w:val="Style21"/>
    <w:basedOn w:val="a"/>
    <w:rsid w:val="009F486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24">
    <w:name w:val="Style24"/>
    <w:basedOn w:val="a"/>
    <w:rsid w:val="009F4861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41">
    <w:name w:val="Style41"/>
    <w:basedOn w:val="a"/>
    <w:rsid w:val="009F4861"/>
    <w:pPr>
      <w:widowControl w:val="0"/>
      <w:autoSpaceDE w:val="0"/>
      <w:autoSpaceDN w:val="0"/>
      <w:adjustRightInd w:val="0"/>
      <w:spacing w:after="0" w:line="233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9">
    <w:name w:val="Style9"/>
    <w:basedOn w:val="a"/>
    <w:rsid w:val="00B15468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11">
    <w:name w:val="Style11"/>
    <w:basedOn w:val="a"/>
    <w:rsid w:val="00271A0D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26">
    <w:name w:val="Style26"/>
    <w:basedOn w:val="a"/>
    <w:rsid w:val="00271A0D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25">
    <w:name w:val="Style25"/>
    <w:basedOn w:val="a"/>
    <w:rsid w:val="00BA185C"/>
    <w:pPr>
      <w:widowControl w:val="0"/>
      <w:autoSpaceDE w:val="0"/>
      <w:autoSpaceDN w:val="0"/>
      <w:adjustRightInd w:val="0"/>
      <w:spacing w:after="0" w:line="233" w:lineRule="exact"/>
      <w:ind w:hanging="274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30">
    <w:name w:val="Style30"/>
    <w:basedOn w:val="a"/>
    <w:rsid w:val="00BA185C"/>
    <w:pPr>
      <w:widowControl w:val="0"/>
      <w:autoSpaceDE w:val="0"/>
      <w:autoSpaceDN w:val="0"/>
      <w:adjustRightInd w:val="0"/>
      <w:spacing w:after="0" w:line="605" w:lineRule="exact"/>
      <w:jc w:val="center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49">
    <w:name w:val="Font Style49"/>
    <w:basedOn w:val="a0"/>
    <w:rsid w:val="00BA185C"/>
    <w:rPr>
      <w:rFonts w:ascii="Franklin Gothic Medium" w:hAnsi="Franklin Gothic Medium" w:cs="Franklin Gothic Medium" w:hint="default"/>
      <w:i/>
      <w:iCs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BA185C"/>
    <w:rPr>
      <w:color w:val="0000FF" w:themeColor="hyperlink"/>
      <w:u w:val="single"/>
    </w:rPr>
  </w:style>
  <w:style w:type="paragraph" w:customStyle="1" w:styleId="Style10">
    <w:name w:val="Style10"/>
    <w:basedOn w:val="a"/>
    <w:rsid w:val="00BA185C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13">
    <w:name w:val="Style13"/>
    <w:basedOn w:val="a"/>
    <w:rsid w:val="00BA185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17">
    <w:name w:val="Style17"/>
    <w:basedOn w:val="a"/>
    <w:rsid w:val="00BA185C"/>
    <w:pPr>
      <w:widowControl w:val="0"/>
      <w:autoSpaceDE w:val="0"/>
      <w:autoSpaceDN w:val="0"/>
      <w:adjustRightInd w:val="0"/>
      <w:spacing w:after="0" w:line="227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23">
    <w:name w:val="Style23"/>
    <w:basedOn w:val="a"/>
    <w:rsid w:val="00BA18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27">
    <w:name w:val="Style27"/>
    <w:basedOn w:val="a"/>
    <w:rsid w:val="00BA185C"/>
    <w:pPr>
      <w:widowControl w:val="0"/>
      <w:autoSpaceDE w:val="0"/>
      <w:autoSpaceDN w:val="0"/>
      <w:adjustRightInd w:val="0"/>
      <w:spacing w:after="0" w:line="206" w:lineRule="exact"/>
      <w:ind w:firstLine="288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35">
    <w:name w:val="Style35"/>
    <w:basedOn w:val="a"/>
    <w:rsid w:val="00BA185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54">
    <w:name w:val="Font Style54"/>
    <w:basedOn w:val="a0"/>
    <w:rsid w:val="00BA185C"/>
    <w:rPr>
      <w:rFonts w:ascii="Franklin Gothic Medium" w:hAnsi="Franklin Gothic Medium" w:cs="Franklin Gothic Medium" w:hint="default"/>
      <w:b/>
      <w:bCs/>
      <w:smallCaps/>
      <w:sz w:val="44"/>
      <w:szCs w:val="44"/>
    </w:rPr>
  </w:style>
  <w:style w:type="character" w:customStyle="1" w:styleId="FontStyle57">
    <w:name w:val="Font Style57"/>
    <w:basedOn w:val="a0"/>
    <w:rsid w:val="00BA185C"/>
    <w:rPr>
      <w:rFonts w:ascii="Franklin Gothic Medium" w:hAnsi="Franklin Gothic Medium" w:cs="Franklin Gothic Medium" w:hint="default"/>
      <w:b/>
      <w:bCs/>
      <w:sz w:val="28"/>
      <w:szCs w:val="28"/>
    </w:rPr>
  </w:style>
  <w:style w:type="character" w:customStyle="1" w:styleId="FontStyle59">
    <w:name w:val="Font Style59"/>
    <w:basedOn w:val="a0"/>
    <w:rsid w:val="00BA185C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63">
    <w:name w:val="Font Style63"/>
    <w:basedOn w:val="a0"/>
    <w:rsid w:val="00BA185C"/>
    <w:rPr>
      <w:rFonts w:ascii="Century Schoolbook" w:hAnsi="Century Schoolbook" w:cs="Century Schoolbook" w:hint="default"/>
      <w:sz w:val="16"/>
      <w:szCs w:val="16"/>
    </w:rPr>
  </w:style>
  <w:style w:type="paragraph" w:styleId="a9">
    <w:name w:val="List Paragraph"/>
    <w:basedOn w:val="a"/>
    <w:uiPriority w:val="34"/>
    <w:qFormat/>
    <w:rsid w:val="0008697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A5228B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48">
    <w:name w:val="Font Style48"/>
    <w:basedOn w:val="a0"/>
    <w:rsid w:val="00A5228B"/>
    <w:rPr>
      <w:rFonts w:ascii="Century Schoolbook" w:hAnsi="Century Schoolbook" w:cs="Century Schoolbook" w:hint="default"/>
      <w:b/>
      <w:bCs/>
      <w:i/>
      <w:iCs/>
      <w:sz w:val="18"/>
      <w:szCs w:val="18"/>
    </w:rPr>
  </w:style>
  <w:style w:type="paragraph" w:customStyle="1" w:styleId="c48">
    <w:name w:val="c48"/>
    <w:basedOn w:val="a"/>
    <w:rsid w:val="008C2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"/>
    <w:rsid w:val="008C2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8C2F69"/>
  </w:style>
  <w:style w:type="character" w:customStyle="1" w:styleId="c8">
    <w:name w:val="c8"/>
    <w:basedOn w:val="a0"/>
    <w:rsid w:val="008C2F69"/>
  </w:style>
  <w:style w:type="paragraph" w:customStyle="1" w:styleId="Style3">
    <w:name w:val="Style3"/>
    <w:basedOn w:val="a"/>
    <w:rsid w:val="00CB7CC7"/>
    <w:pPr>
      <w:widowControl w:val="0"/>
      <w:autoSpaceDE w:val="0"/>
      <w:autoSpaceDN w:val="0"/>
      <w:adjustRightInd w:val="0"/>
      <w:spacing w:after="0" w:line="260" w:lineRule="exact"/>
      <w:jc w:val="center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6">
    <w:name w:val="Style6"/>
    <w:basedOn w:val="a"/>
    <w:rsid w:val="00CB7CC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7">
    <w:name w:val="Style7"/>
    <w:basedOn w:val="a"/>
    <w:rsid w:val="00CB7CC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8">
    <w:name w:val="Style8"/>
    <w:basedOn w:val="a"/>
    <w:rsid w:val="00CB7CC7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46">
    <w:name w:val="Font Style46"/>
    <w:basedOn w:val="a0"/>
    <w:rsid w:val="00CB7CC7"/>
    <w:rPr>
      <w:rFonts w:ascii="Franklin Gothic Medium" w:hAnsi="Franklin Gothic Medium" w:cs="Franklin Gothic Medium"/>
      <w:sz w:val="18"/>
      <w:szCs w:val="18"/>
    </w:rPr>
  </w:style>
  <w:style w:type="paragraph" w:customStyle="1" w:styleId="ConsPlusNormal">
    <w:name w:val="ConsPlusNormal"/>
    <w:rsid w:val="00963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97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7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1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5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4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3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0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1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3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5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5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1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0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5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4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8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8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9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93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2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63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6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7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1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1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7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2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7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1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0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8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7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4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6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93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2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83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5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6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0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3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5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7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2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5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6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5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5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0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87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5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7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0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7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2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2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96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5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1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9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1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8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83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9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2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9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1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0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2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29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82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6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9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03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8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7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9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03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13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9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9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4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04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7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3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5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8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5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1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8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9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8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06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6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6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2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2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0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8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5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25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9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53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19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24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0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0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8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1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3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8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34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9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3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1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7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1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10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9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0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5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9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8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7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5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5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23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1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4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6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5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4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84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8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4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8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6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8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9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9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4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8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4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2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9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5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1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0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1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9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8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46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26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6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8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8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4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0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1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9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7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1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5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3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76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2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9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9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2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2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4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1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44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8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47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9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2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12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70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60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1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8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6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7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8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76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5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3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40A4-9BCF-4030-9B61-BAEAD473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24</Pages>
  <Words>4549</Words>
  <Characters>25933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Natalia</cp:lastModifiedBy>
  <cp:revision>116</cp:revision>
  <cp:lastPrinted>2024-04-17T01:58:00Z</cp:lastPrinted>
  <dcterms:created xsi:type="dcterms:W3CDTF">2015-09-14T17:40:00Z</dcterms:created>
  <dcterms:modified xsi:type="dcterms:W3CDTF">2024-05-20T04:01:00Z</dcterms:modified>
</cp:coreProperties>
</file>